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BCB91FB" w14:textId="52A7DABC" w:rsidR="004B254D" w:rsidRPr="00370F15" w:rsidRDefault="00B019D0" w:rsidP="004B254D">
      <w:pPr>
        <w:jc w:val="center"/>
        <w:rPr>
          <w:b/>
          <w:sz w:val="22"/>
          <w:szCs w:val="22"/>
        </w:rPr>
      </w:pPr>
      <w:r w:rsidRPr="00370F15">
        <w:rPr>
          <w:b/>
          <w:sz w:val="22"/>
          <w:szCs w:val="22"/>
        </w:rPr>
        <w:t>ZAPROSZENIE DO ZŁOŻENIA OFERT</w:t>
      </w:r>
      <w:r w:rsidR="009B5B76">
        <w:rPr>
          <w:b/>
          <w:sz w:val="22"/>
          <w:szCs w:val="22"/>
        </w:rPr>
        <w:t>Y CENOWEJ</w:t>
      </w:r>
      <w:r w:rsidR="00214828">
        <w:rPr>
          <w:b/>
          <w:sz w:val="22"/>
          <w:szCs w:val="22"/>
        </w:rPr>
        <w:t xml:space="preserve"> </w:t>
      </w:r>
    </w:p>
    <w:p w14:paraId="7BAC41D7" w14:textId="77777777" w:rsidR="004B254D" w:rsidRPr="00370F15" w:rsidRDefault="004B254D" w:rsidP="004B254D">
      <w:pPr>
        <w:jc w:val="both"/>
        <w:rPr>
          <w:b/>
          <w:sz w:val="22"/>
          <w:szCs w:val="22"/>
        </w:rPr>
      </w:pPr>
      <w:r w:rsidRPr="00370F15">
        <w:rPr>
          <w:b/>
          <w:sz w:val="22"/>
          <w:szCs w:val="22"/>
        </w:rPr>
        <w:t xml:space="preserve">    </w:t>
      </w:r>
    </w:p>
    <w:p w14:paraId="1A66D875" w14:textId="126E3C3F" w:rsidR="004B254D" w:rsidRPr="00370F15" w:rsidRDefault="001A333A" w:rsidP="004B254D">
      <w:pPr>
        <w:jc w:val="both"/>
        <w:rPr>
          <w:sz w:val="22"/>
          <w:szCs w:val="22"/>
        </w:rPr>
      </w:pPr>
      <w:r w:rsidRPr="00370F15">
        <w:rPr>
          <w:sz w:val="22"/>
          <w:szCs w:val="22"/>
        </w:rPr>
        <w:t>IGKM.</w:t>
      </w:r>
      <w:r w:rsidR="004D25AD" w:rsidRPr="00AF711E">
        <w:rPr>
          <w:sz w:val="22"/>
          <w:szCs w:val="22"/>
        </w:rPr>
        <w:t>70</w:t>
      </w:r>
      <w:r w:rsidR="0038558D">
        <w:rPr>
          <w:sz w:val="22"/>
          <w:szCs w:val="22"/>
        </w:rPr>
        <w:t>21</w:t>
      </w:r>
      <w:r w:rsidR="004D25AD" w:rsidRPr="00AF711E">
        <w:rPr>
          <w:sz w:val="22"/>
          <w:szCs w:val="22"/>
        </w:rPr>
        <w:t>.</w:t>
      </w:r>
      <w:r w:rsidR="00825B61">
        <w:rPr>
          <w:sz w:val="22"/>
          <w:szCs w:val="22"/>
        </w:rPr>
        <w:t>50</w:t>
      </w:r>
      <w:r w:rsidR="00CC0787">
        <w:rPr>
          <w:sz w:val="22"/>
          <w:szCs w:val="22"/>
        </w:rPr>
        <w:t>.</w:t>
      </w:r>
      <w:r w:rsidR="00FE4987">
        <w:rPr>
          <w:sz w:val="22"/>
          <w:szCs w:val="22"/>
        </w:rPr>
        <w:t>2</w:t>
      </w:r>
      <w:r w:rsidR="00825B61">
        <w:rPr>
          <w:sz w:val="22"/>
          <w:szCs w:val="22"/>
        </w:rPr>
        <w:t>.</w:t>
      </w:r>
      <w:r w:rsidR="00901D7A">
        <w:rPr>
          <w:sz w:val="22"/>
          <w:szCs w:val="22"/>
        </w:rPr>
        <w:t>202</w:t>
      </w:r>
      <w:r w:rsidR="0038558D">
        <w:rPr>
          <w:sz w:val="22"/>
          <w:szCs w:val="22"/>
        </w:rPr>
        <w:t>5</w:t>
      </w:r>
      <w:r w:rsidRPr="00AF711E">
        <w:rPr>
          <w:sz w:val="22"/>
          <w:szCs w:val="22"/>
        </w:rPr>
        <w:t xml:space="preserve">                                                 </w:t>
      </w:r>
      <w:r w:rsidR="008354B2">
        <w:rPr>
          <w:sz w:val="22"/>
          <w:szCs w:val="22"/>
        </w:rPr>
        <w:t xml:space="preserve">   </w:t>
      </w:r>
      <w:r w:rsidR="0038558D">
        <w:rPr>
          <w:sz w:val="22"/>
          <w:szCs w:val="22"/>
        </w:rPr>
        <w:t xml:space="preserve">      </w:t>
      </w:r>
      <w:r w:rsidR="008354B2">
        <w:rPr>
          <w:sz w:val="22"/>
          <w:szCs w:val="22"/>
        </w:rPr>
        <w:t xml:space="preserve">       </w:t>
      </w:r>
      <w:r w:rsidR="00825B61">
        <w:rPr>
          <w:sz w:val="22"/>
          <w:szCs w:val="22"/>
        </w:rPr>
        <w:t xml:space="preserve">                 </w:t>
      </w:r>
      <w:r w:rsidR="008354B2">
        <w:rPr>
          <w:sz w:val="22"/>
          <w:szCs w:val="22"/>
        </w:rPr>
        <w:t xml:space="preserve">         </w:t>
      </w:r>
      <w:r w:rsidR="004B254D" w:rsidRPr="00370F15">
        <w:rPr>
          <w:sz w:val="22"/>
          <w:szCs w:val="22"/>
        </w:rPr>
        <w:t>Poddębice, dnia</w:t>
      </w:r>
      <w:r w:rsidR="00A71811">
        <w:rPr>
          <w:sz w:val="22"/>
          <w:szCs w:val="22"/>
        </w:rPr>
        <w:t xml:space="preserve"> </w:t>
      </w:r>
      <w:r w:rsidR="00CC0787">
        <w:rPr>
          <w:sz w:val="22"/>
          <w:szCs w:val="22"/>
        </w:rPr>
        <w:t>1</w:t>
      </w:r>
      <w:r w:rsidR="00FE4987">
        <w:rPr>
          <w:sz w:val="22"/>
          <w:szCs w:val="22"/>
        </w:rPr>
        <w:t>3</w:t>
      </w:r>
      <w:r w:rsidR="00825B61">
        <w:rPr>
          <w:sz w:val="22"/>
          <w:szCs w:val="22"/>
        </w:rPr>
        <w:t>.</w:t>
      </w:r>
      <w:r w:rsidR="00FE4987">
        <w:rPr>
          <w:sz w:val="22"/>
          <w:szCs w:val="22"/>
        </w:rPr>
        <w:t>10</w:t>
      </w:r>
      <w:r w:rsidR="00825B61">
        <w:rPr>
          <w:sz w:val="22"/>
          <w:szCs w:val="22"/>
        </w:rPr>
        <w:t>.</w:t>
      </w:r>
      <w:r w:rsidR="00901D7A">
        <w:rPr>
          <w:sz w:val="22"/>
          <w:szCs w:val="22"/>
        </w:rPr>
        <w:t>202</w:t>
      </w:r>
      <w:r w:rsidR="0038558D">
        <w:rPr>
          <w:sz w:val="22"/>
          <w:szCs w:val="22"/>
        </w:rPr>
        <w:t>5</w:t>
      </w:r>
      <w:r w:rsidR="004B254D" w:rsidRPr="00370F15">
        <w:rPr>
          <w:sz w:val="22"/>
          <w:szCs w:val="22"/>
        </w:rPr>
        <w:t xml:space="preserve"> r.</w:t>
      </w:r>
    </w:p>
    <w:p w14:paraId="448E9A2E" w14:textId="549DF89D" w:rsidR="003F155E" w:rsidRPr="00370F15" w:rsidRDefault="004B254D" w:rsidP="003F155E">
      <w:pPr>
        <w:jc w:val="both"/>
        <w:rPr>
          <w:color w:val="FF0000"/>
          <w:sz w:val="22"/>
          <w:szCs w:val="22"/>
        </w:rPr>
      </w:pPr>
      <w:r w:rsidRPr="00370F15">
        <w:rPr>
          <w:sz w:val="22"/>
          <w:szCs w:val="22"/>
        </w:rPr>
        <w:t xml:space="preserve"> </w:t>
      </w:r>
      <w:r w:rsidR="003F155E" w:rsidRPr="00370F15">
        <w:rPr>
          <w:color w:val="FF0000"/>
          <w:sz w:val="22"/>
          <w:szCs w:val="22"/>
        </w:rPr>
        <w:t xml:space="preserve"> </w:t>
      </w:r>
    </w:p>
    <w:p w14:paraId="2DBDB08D" w14:textId="526E7FCB" w:rsidR="00DF144B" w:rsidRPr="00A71811" w:rsidRDefault="004B254D" w:rsidP="00CB71DA">
      <w:pPr>
        <w:ind w:firstLine="567"/>
        <w:jc w:val="both"/>
        <w:rPr>
          <w:rFonts w:asciiTheme="minorHAnsi" w:hAnsiTheme="minorHAnsi" w:cstheme="minorHAnsi"/>
          <w:sz w:val="22"/>
          <w:szCs w:val="22"/>
        </w:rPr>
      </w:pPr>
      <w:r w:rsidRPr="00A71811">
        <w:rPr>
          <w:rFonts w:asciiTheme="minorHAnsi" w:hAnsiTheme="minorHAnsi" w:cstheme="minorHAnsi"/>
          <w:sz w:val="22"/>
          <w:szCs w:val="22"/>
        </w:rPr>
        <w:t>Gmina</w:t>
      </w:r>
      <w:r w:rsidR="00A71811">
        <w:rPr>
          <w:rFonts w:asciiTheme="minorHAnsi" w:hAnsiTheme="minorHAnsi" w:cstheme="minorHAnsi"/>
          <w:sz w:val="22"/>
          <w:szCs w:val="22"/>
        </w:rPr>
        <w:t xml:space="preserve"> </w:t>
      </w:r>
      <w:r w:rsidRPr="00A71811">
        <w:rPr>
          <w:rFonts w:asciiTheme="minorHAnsi" w:hAnsiTheme="minorHAnsi" w:cstheme="minorHAnsi"/>
          <w:sz w:val="22"/>
          <w:szCs w:val="22"/>
        </w:rPr>
        <w:t>Poddębice z</w:t>
      </w:r>
      <w:r w:rsidR="00B019D0" w:rsidRPr="00A71811">
        <w:rPr>
          <w:rFonts w:asciiTheme="minorHAnsi" w:hAnsiTheme="minorHAnsi" w:cstheme="minorHAnsi"/>
          <w:sz w:val="22"/>
          <w:szCs w:val="22"/>
        </w:rPr>
        <w:t>aprasza do</w:t>
      </w:r>
      <w:r w:rsidR="00A71811">
        <w:rPr>
          <w:rFonts w:asciiTheme="minorHAnsi" w:hAnsiTheme="minorHAnsi" w:cstheme="minorHAnsi"/>
          <w:sz w:val="22"/>
          <w:szCs w:val="22"/>
        </w:rPr>
        <w:t xml:space="preserve"> </w:t>
      </w:r>
      <w:r w:rsidR="00B019D0" w:rsidRPr="00A71811">
        <w:rPr>
          <w:rFonts w:asciiTheme="minorHAnsi" w:hAnsiTheme="minorHAnsi" w:cstheme="minorHAnsi"/>
          <w:sz w:val="22"/>
          <w:szCs w:val="22"/>
        </w:rPr>
        <w:t>złożenia</w:t>
      </w:r>
      <w:r w:rsidR="00A71811">
        <w:rPr>
          <w:rFonts w:asciiTheme="minorHAnsi" w:hAnsiTheme="minorHAnsi" w:cstheme="minorHAnsi"/>
          <w:sz w:val="22"/>
          <w:szCs w:val="22"/>
        </w:rPr>
        <w:t xml:space="preserve"> </w:t>
      </w:r>
      <w:r w:rsidR="00B019D0" w:rsidRPr="00A71811">
        <w:rPr>
          <w:rFonts w:asciiTheme="minorHAnsi" w:hAnsiTheme="minorHAnsi" w:cstheme="minorHAnsi"/>
          <w:sz w:val="22"/>
          <w:szCs w:val="22"/>
        </w:rPr>
        <w:t>ofert</w:t>
      </w:r>
      <w:r w:rsidR="00205519" w:rsidRPr="00A71811">
        <w:rPr>
          <w:rFonts w:asciiTheme="minorHAnsi" w:hAnsiTheme="minorHAnsi" w:cstheme="minorHAnsi"/>
          <w:sz w:val="22"/>
          <w:szCs w:val="22"/>
        </w:rPr>
        <w:t>y</w:t>
      </w:r>
      <w:r w:rsidR="00B019D0" w:rsidRPr="00A71811">
        <w:rPr>
          <w:rFonts w:asciiTheme="minorHAnsi" w:hAnsiTheme="minorHAnsi" w:cstheme="minorHAnsi"/>
          <w:sz w:val="22"/>
          <w:szCs w:val="22"/>
        </w:rPr>
        <w:t xml:space="preserve"> </w:t>
      </w:r>
      <w:r w:rsidR="00205519" w:rsidRPr="00A71811">
        <w:rPr>
          <w:rFonts w:asciiTheme="minorHAnsi" w:hAnsiTheme="minorHAnsi" w:cstheme="minorHAnsi"/>
          <w:sz w:val="22"/>
          <w:szCs w:val="22"/>
        </w:rPr>
        <w:t>cenowej</w:t>
      </w:r>
      <w:r w:rsidR="003136EC" w:rsidRPr="00A71811">
        <w:rPr>
          <w:rFonts w:asciiTheme="minorHAnsi" w:hAnsiTheme="minorHAnsi" w:cstheme="minorHAnsi"/>
          <w:sz w:val="22"/>
          <w:szCs w:val="22"/>
        </w:rPr>
        <w:t xml:space="preserve"> na</w:t>
      </w:r>
      <w:r w:rsidR="00901D7A" w:rsidRPr="00A71811">
        <w:rPr>
          <w:rFonts w:asciiTheme="minorHAnsi" w:hAnsiTheme="minorHAnsi" w:cstheme="minorHAnsi"/>
          <w:sz w:val="22"/>
          <w:szCs w:val="22"/>
        </w:rPr>
        <w:t xml:space="preserve"> </w:t>
      </w:r>
      <w:bookmarkStart w:id="0" w:name="_Hlk207892850"/>
      <w:r w:rsidR="00901D7A" w:rsidRPr="00A71811">
        <w:rPr>
          <w:rFonts w:asciiTheme="minorHAnsi" w:hAnsiTheme="minorHAnsi" w:cstheme="minorHAnsi"/>
          <w:sz w:val="22"/>
          <w:szCs w:val="22"/>
        </w:rPr>
        <w:t>zakup i</w:t>
      </w:r>
      <w:r w:rsidR="003136EC" w:rsidRPr="00A71811">
        <w:rPr>
          <w:rFonts w:asciiTheme="minorHAnsi" w:hAnsiTheme="minorHAnsi" w:cstheme="minorHAnsi"/>
          <w:sz w:val="22"/>
          <w:szCs w:val="22"/>
        </w:rPr>
        <w:t xml:space="preserve"> dostawę</w:t>
      </w:r>
      <w:r w:rsidR="00901D7A" w:rsidRPr="00A71811">
        <w:rPr>
          <w:rFonts w:asciiTheme="minorHAnsi" w:hAnsiTheme="minorHAnsi" w:cstheme="minorHAnsi"/>
          <w:sz w:val="22"/>
          <w:szCs w:val="22"/>
        </w:rPr>
        <w:t xml:space="preserve"> </w:t>
      </w:r>
      <w:bookmarkStart w:id="1" w:name="_Hlk207887974"/>
      <w:r w:rsidR="00CC0787" w:rsidRPr="00A71811">
        <w:rPr>
          <w:rFonts w:asciiTheme="minorHAnsi" w:hAnsiTheme="minorHAnsi" w:cstheme="minorHAnsi"/>
          <w:sz w:val="22"/>
          <w:szCs w:val="22"/>
        </w:rPr>
        <w:t>ciągnika ogrodowego</w:t>
      </w:r>
      <w:r w:rsidR="00A71811">
        <w:rPr>
          <w:rFonts w:asciiTheme="minorHAnsi" w:hAnsiTheme="minorHAnsi" w:cstheme="minorHAnsi"/>
          <w:sz w:val="22"/>
          <w:szCs w:val="22"/>
        </w:rPr>
        <w:t xml:space="preserve"> </w:t>
      </w:r>
      <w:r w:rsidR="00CC0787" w:rsidRPr="00A71811">
        <w:rPr>
          <w:rFonts w:asciiTheme="minorHAnsi" w:hAnsiTheme="minorHAnsi" w:cstheme="minorHAnsi"/>
          <w:sz w:val="22"/>
          <w:szCs w:val="22"/>
        </w:rPr>
        <w:t>/</w:t>
      </w:r>
      <w:r w:rsidR="00A71811">
        <w:rPr>
          <w:rFonts w:asciiTheme="minorHAnsi" w:hAnsiTheme="minorHAnsi" w:cstheme="minorHAnsi"/>
          <w:sz w:val="22"/>
          <w:szCs w:val="22"/>
        </w:rPr>
        <w:t xml:space="preserve"> </w:t>
      </w:r>
      <w:r w:rsidR="00CC0787" w:rsidRPr="00A71811">
        <w:rPr>
          <w:rFonts w:asciiTheme="minorHAnsi" w:hAnsiTheme="minorHAnsi" w:cstheme="minorHAnsi"/>
          <w:sz w:val="22"/>
          <w:szCs w:val="22"/>
        </w:rPr>
        <w:t>traktorka ogrodowego z wysokim wysypem wraz z wyposażeniem i osprzętem</w:t>
      </w:r>
      <w:r w:rsidR="0038558D" w:rsidRPr="00A71811">
        <w:rPr>
          <w:rFonts w:asciiTheme="minorHAnsi" w:hAnsiTheme="minorHAnsi" w:cstheme="minorHAnsi"/>
          <w:sz w:val="22"/>
          <w:szCs w:val="22"/>
        </w:rPr>
        <w:t xml:space="preserve"> przeznaczon</w:t>
      </w:r>
      <w:r w:rsidR="00CC0787" w:rsidRPr="00A71811">
        <w:rPr>
          <w:rFonts w:asciiTheme="minorHAnsi" w:hAnsiTheme="minorHAnsi" w:cstheme="minorHAnsi"/>
          <w:sz w:val="22"/>
          <w:szCs w:val="22"/>
        </w:rPr>
        <w:t>ym</w:t>
      </w:r>
      <w:r w:rsidR="0038558D" w:rsidRPr="00A71811">
        <w:rPr>
          <w:rFonts w:asciiTheme="minorHAnsi" w:hAnsiTheme="minorHAnsi" w:cstheme="minorHAnsi"/>
          <w:sz w:val="22"/>
          <w:szCs w:val="22"/>
        </w:rPr>
        <w:t xml:space="preserve"> do utrzymania terenów zielonych i porządkowaniu przestrzeni publicznych</w:t>
      </w:r>
      <w:bookmarkEnd w:id="0"/>
      <w:r w:rsidR="00D20CF1" w:rsidRPr="00A71811">
        <w:rPr>
          <w:rFonts w:asciiTheme="minorHAnsi" w:hAnsiTheme="minorHAnsi" w:cstheme="minorHAnsi"/>
          <w:sz w:val="22"/>
          <w:szCs w:val="22"/>
        </w:rPr>
        <w:t>.</w:t>
      </w:r>
    </w:p>
    <w:bookmarkEnd w:id="1"/>
    <w:p w14:paraId="612AE2E5" w14:textId="77777777" w:rsidR="00F1402F" w:rsidRPr="00A71811" w:rsidRDefault="00F1402F" w:rsidP="00EC421E">
      <w:pPr>
        <w:jc w:val="both"/>
        <w:rPr>
          <w:rFonts w:asciiTheme="minorHAnsi" w:hAnsiTheme="minorHAnsi" w:cstheme="minorHAnsi"/>
          <w:i/>
          <w:sz w:val="22"/>
          <w:szCs w:val="22"/>
        </w:rPr>
      </w:pPr>
    </w:p>
    <w:p w14:paraId="454F4495" w14:textId="29F0BD92" w:rsidR="00EE4D99" w:rsidRPr="00A71811" w:rsidRDefault="00B019D0" w:rsidP="00CB71DA">
      <w:pPr>
        <w:jc w:val="both"/>
        <w:rPr>
          <w:rFonts w:asciiTheme="minorHAnsi" w:hAnsiTheme="minorHAnsi" w:cstheme="minorHAnsi"/>
          <w:i/>
          <w:sz w:val="22"/>
          <w:szCs w:val="22"/>
        </w:rPr>
      </w:pPr>
      <w:r w:rsidRPr="00A71811">
        <w:rPr>
          <w:rFonts w:asciiTheme="minorHAnsi" w:hAnsiTheme="minorHAnsi" w:cstheme="minorHAnsi"/>
          <w:i/>
          <w:sz w:val="22"/>
          <w:szCs w:val="22"/>
        </w:rPr>
        <w:t>Wartość szacunkowa zamówień</w:t>
      </w:r>
      <w:r w:rsidR="004B254D" w:rsidRPr="00A71811">
        <w:rPr>
          <w:rFonts w:asciiTheme="minorHAnsi" w:hAnsiTheme="minorHAnsi" w:cstheme="minorHAnsi"/>
          <w:i/>
          <w:sz w:val="22"/>
          <w:szCs w:val="22"/>
        </w:rPr>
        <w:t xml:space="preserve"> </w:t>
      </w:r>
      <w:r w:rsidR="00D449CB" w:rsidRPr="00A71811">
        <w:rPr>
          <w:rFonts w:asciiTheme="minorHAnsi" w:hAnsiTheme="minorHAnsi" w:cstheme="minorHAnsi"/>
          <w:i/>
          <w:sz w:val="22"/>
          <w:szCs w:val="22"/>
        </w:rPr>
        <w:t>poniżej kwoty określonej w art.2 ust.1 pkt. 1 ustawy z dnia 11 września 2019</w:t>
      </w:r>
      <w:r w:rsidR="00CB71DA" w:rsidRPr="00A71811">
        <w:rPr>
          <w:rFonts w:asciiTheme="minorHAnsi" w:hAnsiTheme="minorHAnsi" w:cstheme="minorHAnsi"/>
          <w:i/>
          <w:sz w:val="22"/>
          <w:szCs w:val="22"/>
        </w:rPr>
        <w:t xml:space="preserve"> </w:t>
      </w:r>
      <w:r w:rsidR="00D449CB" w:rsidRPr="00A71811">
        <w:rPr>
          <w:rFonts w:asciiTheme="minorHAnsi" w:hAnsiTheme="minorHAnsi" w:cstheme="minorHAnsi"/>
          <w:i/>
          <w:sz w:val="22"/>
          <w:szCs w:val="22"/>
        </w:rPr>
        <w:t xml:space="preserve">r. - Prawo zamówień publicznych </w:t>
      </w:r>
      <w:r w:rsidR="00EE4D99" w:rsidRPr="00A71811">
        <w:rPr>
          <w:rFonts w:asciiTheme="minorHAnsi" w:hAnsiTheme="minorHAnsi" w:cstheme="minorHAnsi"/>
          <w:sz w:val="22"/>
          <w:szCs w:val="22"/>
        </w:rPr>
        <w:t xml:space="preserve"> </w:t>
      </w:r>
      <w:r w:rsidR="0061103A" w:rsidRPr="00A71811">
        <w:rPr>
          <w:rFonts w:asciiTheme="minorHAnsi" w:hAnsiTheme="minorHAnsi" w:cstheme="minorHAnsi"/>
          <w:i/>
          <w:sz w:val="22"/>
          <w:szCs w:val="22"/>
        </w:rPr>
        <w:t>( Dz. U. z 202</w:t>
      </w:r>
      <w:r w:rsidR="0038558D" w:rsidRPr="00A71811">
        <w:rPr>
          <w:rFonts w:asciiTheme="minorHAnsi" w:hAnsiTheme="minorHAnsi" w:cstheme="minorHAnsi"/>
          <w:i/>
          <w:sz w:val="22"/>
          <w:szCs w:val="22"/>
        </w:rPr>
        <w:t>4</w:t>
      </w:r>
      <w:r w:rsidR="0061103A" w:rsidRPr="00A71811">
        <w:rPr>
          <w:rFonts w:asciiTheme="minorHAnsi" w:hAnsiTheme="minorHAnsi" w:cstheme="minorHAnsi"/>
          <w:i/>
          <w:sz w:val="22"/>
          <w:szCs w:val="22"/>
        </w:rPr>
        <w:t xml:space="preserve"> r., poz. </w:t>
      </w:r>
      <w:r w:rsidR="0038558D" w:rsidRPr="00A71811">
        <w:rPr>
          <w:rFonts w:asciiTheme="minorHAnsi" w:hAnsiTheme="minorHAnsi" w:cstheme="minorHAnsi"/>
          <w:i/>
          <w:sz w:val="22"/>
          <w:szCs w:val="22"/>
        </w:rPr>
        <w:t>1320, z 2025 poz.620, 794</w:t>
      </w:r>
      <w:r w:rsidR="00EE4D99" w:rsidRPr="00A71811">
        <w:rPr>
          <w:rFonts w:asciiTheme="minorHAnsi" w:hAnsiTheme="minorHAnsi" w:cstheme="minorHAnsi"/>
          <w:i/>
          <w:sz w:val="22"/>
          <w:szCs w:val="22"/>
        </w:rPr>
        <w:t>);</w:t>
      </w:r>
    </w:p>
    <w:p w14:paraId="0D06D65C" w14:textId="77777777" w:rsidR="00EE4D99" w:rsidRPr="00A71811" w:rsidRDefault="00EE4D99" w:rsidP="00EE4D99">
      <w:pPr>
        <w:rPr>
          <w:rFonts w:asciiTheme="minorHAnsi" w:hAnsiTheme="minorHAnsi" w:cstheme="minorHAnsi"/>
          <w:sz w:val="22"/>
          <w:szCs w:val="22"/>
        </w:rPr>
      </w:pPr>
    </w:p>
    <w:p w14:paraId="5A5A2CCF" w14:textId="77777777" w:rsidR="006A02EA" w:rsidRPr="00A71811" w:rsidRDefault="006A02EA" w:rsidP="006A02EA">
      <w:pPr>
        <w:jc w:val="both"/>
        <w:rPr>
          <w:rFonts w:asciiTheme="minorHAnsi" w:hAnsiTheme="minorHAnsi" w:cstheme="minorHAnsi"/>
          <w:sz w:val="22"/>
          <w:szCs w:val="22"/>
        </w:rPr>
      </w:pPr>
      <w:r w:rsidRPr="00A71811">
        <w:rPr>
          <w:rFonts w:asciiTheme="minorHAnsi" w:hAnsiTheme="minorHAnsi" w:cstheme="minorHAnsi"/>
          <w:b/>
          <w:bCs/>
          <w:sz w:val="22"/>
          <w:szCs w:val="22"/>
        </w:rPr>
        <w:t>1. Zamawiający:</w:t>
      </w:r>
    </w:p>
    <w:p w14:paraId="5075F38A" w14:textId="77777777" w:rsidR="006A02EA" w:rsidRPr="00A71811" w:rsidRDefault="006A02EA" w:rsidP="006A02EA">
      <w:pPr>
        <w:jc w:val="both"/>
        <w:rPr>
          <w:rFonts w:asciiTheme="minorHAnsi" w:hAnsiTheme="minorHAnsi" w:cstheme="minorHAnsi"/>
          <w:sz w:val="22"/>
          <w:szCs w:val="22"/>
        </w:rPr>
      </w:pPr>
      <w:r w:rsidRPr="00A71811">
        <w:rPr>
          <w:rFonts w:asciiTheme="minorHAnsi" w:hAnsiTheme="minorHAnsi" w:cstheme="minorHAnsi"/>
          <w:b/>
          <w:bCs/>
          <w:sz w:val="22"/>
          <w:szCs w:val="22"/>
        </w:rPr>
        <w:t>Gmina Poddębice</w:t>
      </w:r>
    </w:p>
    <w:p w14:paraId="580CD604" w14:textId="77777777" w:rsidR="006A02EA" w:rsidRPr="00A71811" w:rsidRDefault="007A58DE" w:rsidP="006A02EA">
      <w:pPr>
        <w:jc w:val="both"/>
        <w:rPr>
          <w:rFonts w:asciiTheme="minorHAnsi" w:hAnsiTheme="minorHAnsi" w:cstheme="minorHAnsi"/>
          <w:sz w:val="22"/>
          <w:szCs w:val="22"/>
        </w:rPr>
      </w:pPr>
      <w:r w:rsidRPr="00A71811">
        <w:rPr>
          <w:rFonts w:asciiTheme="minorHAnsi" w:hAnsiTheme="minorHAnsi" w:cstheme="minorHAnsi"/>
          <w:bCs/>
          <w:sz w:val="22"/>
          <w:szCs w:val="22"/>
        </w:rPr>
        <w:t>Siedziba: 99 -</w:t>
      </w:r>
      <w:r w:rsidR="006A02EA" w:rsidRPr="00A71811">
        <w:rPr>
          <w:rFonts w:asciiTheme="minorHAnsi" w:hAnsiTheme="minorHAnsi" w:cstheme="minorHAnsi"/>
          <w:bCs/>
          <w:sz w:val="22"/>
          <w:szCs w:val="22"/>
        </w:rPr>
        <w:t xml:space="preserve"> 200 Poddębice, ul. Łódzka 17/21 </w:t>
      </w:r>
    </w:p>
    <w:p w14:paraId="7F7B2BF8" w14:textId="77777777" w:rsidR="006A02EA" w:rsidRPr="00A71811" w:rsidRDefault="006A02EA" w:rsidP="006A02EA">
      <w:pPr>
        <w:jc w:val="both"/>
        <w:rPr>
          <w:rFonts w:asciiTheme="minorHAnsi" w:hAnsiTheme="minorHAnsi" w:cstheme="minorHAnsi"/>
          <w:sz w:val="22"/>
          <w:szCs w:val="22"/>
        </w:rPr>
      </w:pPr>
      <w:r w:rsidRPr="00A71811">
        <w:rPr>
          <w:rFonts w:asciiTheme="minorHAnsi" w:hAnsiTheme="minorHAnsi" w:cstheme="minorHAnsi"/>
          <w:bCs/>
          <w:sz w:val="22"/>
          <w:szCs w:val="22"/>
        </w:rPr>
        <w:t>REGON 7</w:t>
      </w:r>
      <w:r w:rsidR="001057EE" w:rsidRPr="00A71811">
        <w:rPr>
          <w:rFonts w:asciiTheme="minorHAnsi" w:hAnsiTheme="minorHAnsi" w:cstheme="minorHAnsi"/>
          <w:bCs/>
          <w:sz w:val="22"/>
          <w:szCs w:val="22"/>
        </w:rPr>
        <w:t>30934387        NIP  828 - 135 - 51 -</w:t>
      </w:r>
      <w:r w:rsidRPr="00A71811">
        <w:rPr>
          <w:rFonts w:asciiTheme="minorHAnsi" w:hAnsiTheme="minorHAnsi" w:cstheme="minorHAnsi"/>
          <w:bCs/>
          <w:sz w:val="22"/>
          <w:szCs w:val="22"/>
        </w:rPr>
        <w:t xml:space="preserve"> 00</w:t>
      </w:r>
    </w:p>
    <w:p w14:paraId="0960419A" w14:textId="77777777" w:rsidR="006A02EA" w:rsidRPr="00A71811" w:rsidRDefault="006A02EA" w:rsidP="006A02EA">
      <w:pPr>
        <w:jc w:val="both"/>
        <w:rPr>
          <w:rFonts w:asciiTheme="minorHAnsi" w:hAnsiTheme="minorHAnsi" w:cstheme="minorHAnsi"/>
          <w:sz w:val="22"/>
          <w:szCs w:val="22"/>
        </w:rPr>
      </w:pPr>
      <w:r w:rsidRPr="00A71811">
        <w:rPr>
          <w:rFonts w:asciiTheme="minorHAnsi" w:hAnsiTheme="minorHAnsi" w:cstheme="minorHAnsi"/>
          <w:b/>
          <w:sz w:val="22"/>
          <w:szCs w:val="22"/>
        </w:rPr>
        <w:t xml:space="preserve">2.Opis przedmiotu zamówienia: </w:t>
      </w:r>
    </w:p>
    <w:p w14:paraId="0B5D4617" w14:textId="657E0F9E" w:rsidR="0038558D" w:rsidRPr="00A71811" w:rsidRDefault="00381CF1" w:rsidP="00EA3E23">
      <w:pPr>
        <w:jc w:val="both"/>
        <w:rPr>
          <w:rFonts w:asciiTheme="minorHAnsi" w:hAnsiTheme="minorHAnsi" w:cstheme="minorHAnsi"/>
          <w:sz w:val="22"/>
          <w:szCs w:val="22"/>
        </w:rPr>
      </w:pPr>
      <w:r w:rsidRPr="00A71811">
        <w:rPr>
          <w:rFonts w:asciiTheme="minorHAnsi" w:hAnsiTheme="minorHAnsi" w:cstheme="minorHAnsi"/>
          <w:sz w:val="22"/>
          <w:szCs w:val="22"/>
        </w:rPr>
        <w:t>2.1.</w:t>
      </w:r>
      <w:r w:rsidR="0064024D" w:rsidRPr="00A71811">
        <w:rPr>
          <w:rFonts w:asciiTheme="minorHAnsi" w:hAnsiTheme="minorHAnsi" w:cstheme="minorHAnsi"/>
          <w:color w:val="000000"/>
          <w:sz w:val="22"/>
          <w:szCs w:val="22"/>
          <w:lang w:eastAsia="pl-PL"/>
        </w:rPr>
        <w:t xml:space="preserve"> </w:t>
      </w:r>
      <w:r w:rsidR="00905343" w:rsidRPr="00A71811">
        <w:rPr>
          <w:rFonts w:asciiTheme="minorHAnsi" w:hAnsiTheme="minorHAnsi" w:cstheme="minorHAnsi"/>
          <w:color w:val="000000"/>
          <w:sz w:val="22"/>
          <w:szCs w:val="22"/>
          <w:lang w:eastAsia="pl-PL"/>
        </w:rPr>
        <w:t>Przedmiotem zamówienia</w:t>
      </w:r>
      <w:r w:rsidR="00AF711E" w:rsidRPr="00A71811">
        <w:rPr>
          <w:rFonts w:asciiTheme="minorHAnsi" w:hAnsiTheme="minorHAnsi" w:cstheme="minorHAnsi"/>
          <w:color w:val="000000"/>
          <w:sz w:val="22"/>
          <w:szCs w:val="22"/>
          <w:lang w:eastAsia="pl-PL"/>
        </w:rPr>
        <w:t xml:space="preserve"> jest</w:t>
      </w:r>
      <w:r w:rsidR="00EE4D99" w:rsidRPr="00A71811">
        <w:rPr>
          <w:rFonts w:asciiTheme="minorHAnsi" w:hAnsiTheme="minorHAnsi" w:cstheme="minorHAnsi"/>
          <w:color w:val="000000"/>
          <w:sz w:val="22"/>
          <w:szCs w:val="22"/>
          <w:lang w:eastAsia="pl-PL"/>
        </w:rPr>
        <w:t xml:space="preserve"> </w:t>
      </w:r>
      <w:r w:rsidR="00901D7A" w:rsidRPr="00A71811">
        <w:rPr>
          <w:rFonts w:asciiTheme="minorHAnsi" w:hAnsiTheme="minorHAnsi" w:cstheme="minorHAnsi"/>
          <w:color w:val="000000"/>
          <w:sz w:val="22"/>
          <w:szCs w:val="22"/>
          <w:lang w:eastAsia="pl-PL"/>
        </w:rPr>
        <w:t xml:space="preserve"> zakup i </w:t>
      </w:r>
      <w:r w:rsidR="00EE4D99" w:rsidRPr="00A71811">
        <w:rPr>
          <w:rFonts w:asciiTheme="minorHAnsi" w:hAnsiTheme="minorHAnsi" w:cstheme="minorHAnsi"/>
          <w:color w:val="000000"/>
          <w:sz w:val="22"/>
          <w:szCs w:val="22"/>
          <w:lang w:eastAsia="pl-PL"/>
        </w:rPr>
        <w:t xml:space="preserve">dostawa </w:t>
      </w:r>
      <w:r w:rsidR="00901D7A" w:rsidRPr="00A71811">
        <w:rPr>
          <w:rFonts w:asciiTheme="minorHAnsi" w:hAnsiTheme="minorHAnsi" w:cstheme="minorHAnsi"/>
          <w:sz w:val="22"/>
          <w:szCs w:val="22"/>
        </w:rPr>
        <w:t xml:space="preserve"> </w:t>
      </w:r>
      <w:bookmarkStart w:id="2" w:name="_Hlk209080018"/>
      <w:r w:rsidR="0038558D" w:rsidRPr="00A71811">
        <w:rPr>
          <w:rFonts w:asciiTheme="minorHAnsi" w:hAnsiTheme="minorHAnsi" w:cstheme="minorHAnsi"/>
          <w:sz w:val="22"/>
          <w:szCs w:val="22"/>
          <w:u w:val="single"/>
        </w:rPr>
        <w:t>ciągnika ogrodowego</w:t>
      </w:r>
      <w:r w:rsidR="00F01651">
        <w:rPr>
          <w:rFonts w:asciiTheme="minorHAnsi" w:hAnsiTheme="minorHAnsi" w:cstheme="minorHAnsi"/>
          <w:sz w:val="22"/>
          <w:szCs w:val="22"/>
          <w:u w:val="single"/>
        </w:rPr>
        <w:t xml:space="preserve"> </w:t>
      </w:r>
      <w:r w:rsidR="0038558D" w:rsidRPr="00A71811">
        <w:rPr>
          <w:rFonts w:asciiTheme="minorHAnsi" w:hAnsiTheme="minorHAnsi" w:cstheme="minorHAnsi"/>
          <w:sz w:val="22"/>
          <w:szCs w:val="22"/>
          <w:u w:val="single"/>
        </w:rPr>
        <w:t>/</w:t>
      </w:r>
      <w:r w:rsidR="00F01651">
        <w:rPr>
          <w:rFonts w:asciiTheme="minorHAnsi" w:hAnsiTheme="minorHAnsi" w:cstheme="minorHAnsi"/>
          <w:sz w:val="22"/>
          <w:szCs w:val="22"/>
          <w:u w:val="single"/>
        </w:rPr>
        <w:t xml:space="preserve"> </w:t>
      </w:r>
      <w:r w:rsidR="0038558D" w:rsidRPr="00A71811">
        <w:rPr>
          <w:rFonts w:asciiTheme="minorHAnsi" w:hAnsiTheme="minorHAnsi" w:cstheme="minorHAnsi"/>
          <w:sz w:val="22"/>
          <w:szCs w:val="22"/>
          <w:u w:val="single"/>
        </w:rPr>
        <w:t>traktorka ogrodowego</w:t>
      </w:r>
      <w:r w:rsidR="001E1FA4" w:rsidRPr="00A71811">
        <w:rPr>
          <w:rFonts w:asciiTheme="minorHAnsi" w:hAnsiTheme="minorHAnsi" w:cstheme="minorHAnsi"/>
          <w:sz w:val="22"/>
          <w:szCs w:val="22"/>
          <w:u w:val="single"/>
        </w:rPr>
        <w:t xml:space="preserve"> z wysokim wysypem wraz z wyposażeniem</w:t>
      </w:r>
      <w:r w:rsidR="00311473" w:rsidRPr="00A71811">
        <w:rPr>
          <w:rFonts w:asciiTheme="minorHAnsi" w:hAnsiTheme="minorHAnsi" w:cstheme="minorHAnsi"/>
          <w:sz w:val="22"/>
          <w:szCs w:val="22"/>
          <w:u w:val="single"/>
        </w:rPr>
        <w:t xml:space="preserve"> i osprzętem</w:t>
      </w:r>
      <w:bookmarkEnd w:id="2"/>
      <w:r w:rsidR="00CC0787" w:rsidRPr="00A71811">
        <w:rPr>
          <w:rFonts w:asciiTheme="minorHAnsi" w:hAnsiTheme="minorHAnsi" w:cstheme="minorHAnsi"/>
          <w:sz w:val="22"/>
          <w:szCs w:val="22"/>
        </w:rPr>
        <w:t xml:space="preserve"> przeznaczonego do utrzymania terenów zielonych </w:t>
      </w:r>
      <w:r w:rsidR="00A71811" w:rsidRPr="00A71811">
        <w:rPr>
          <w:rFonts w:asciiTheme="minorHAnsi" w:hAnsiTheme="minorHAnsi" w:cstheme="minorHAnsi"/>
          <w:sz w:val="22"/>
          <w:szCs w:val="22"/>
        </w:rPr>
        <w:br/>
      </w:r>
      <w:r w:rsidR="00CC0787" w:rsidRPr="00A71811">
        <w:rPr>
          <w:rFonts w:asciiTheme="minorHAnsi" w:hAnsiTheme="minorHAnsi" w:cstheme="minorHAnsi"/>
          <w:sz w:val="22"/>
          <w:szCs w:val="22"/>
        </w:rPr>
        <w:t>i porządkowaniu przestrzeni publicznych:</w:t>
      </w:r>
      <w:r w:rsidR="0038558D" w:rsidRPr="00A71811">
        <w:rPr>
          <w:rFonts w:asciiTheme="minorHAnsi" w:hAnsiTheme="minorHAnsi" w:cstheme="minorHAnsi"/>
          <w:sz w:val="22"/>
          <w:szCs w:val="22"/>
          <w:u w:val="single"/>
        </w:rPr>
        <w:t>:</w:t>
      </w:r>
    </w:p>
    <w:p w14:paraId="3A7D8D8F" w14:textId="61127FC8" w:rsidR="001E1FA4" w:rsidRPr="00A71811" w:rsidRDefault="00217492"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a)</w:t>
      </w:r>
      <w:r w:rsidR="001E1FA4" w:rsidRPr="00A71811">
        <w:rPr>
          <w:rFonts w:asciiTheme="minorHAnsi" w:hAnsiTheme="minorHAnsi" w:cstheme="minorHAnsi"/>
          <w:sz w:val="22"/>
          <w:szCs w:val="22"/>
        </w:rPr>
        <w:t xml:space="preserve"> </w:t>
      </w:r>
      <w:r w:rsidR="003A379D" w:rsidRPr="00A71811">
        <w:rPr>
          <w:rFonts w:asciiTheme="minorHAnsi" w:hAnsiTheme="minorHAnsi" w:cstheme="minorHAnsi"/>
          <w:sz w:val="22"/>
          <w:szCs w:val="22"/>
        </w:rPr>
        <w:t>p</w:t>
      </w:r>
      <w:r w:rsidR="001E1FA4" w:rsidRPr="00A71811">
        <w:rPr>
          <w:rFonts w:asciiTheme="minorHAnsi" w:hAnsiTheme="minorHAnsi" w:cstheme="minorHAnsi"/>
          <w:sz w:val="22"/>
          <w:szCs w:val="22"/>
        </w:rPr>
        <w:t>arametry techniczne</w:t>
      </w:r>
      <w:r w:rsidR="00311473" w:rsidRPr="00A71811">
        <w:rPr>
          <w:rFonts w:asciiTheme="minorHAnsi" w:hAnsiTheme="minorHAnsi" w:cstheme="minorHAnsi"/>
          <w:sz w:val="22"/>
          <w:szCs w:val="22"/>
        </w:rPr>
        <w:t xml:space="preserve"> ciągnika/traktorka</w:t>
      </w:r>
      <w:r w:rsidR="001E1FA4" w:rsidRPr="00A71811">
        <w:rPr>
          <w:rFonts w:asciiTheme="minorHAnsi" w:hAnsiTheme="minorHAnsi" w:cstheme="minorHAnsi"/>
          <w:sz w:val="22"/>
          <w:szCs w:val="22"/>
        </w:rPr>
        <w:t>:</w:t>
      </w:r>
    </w:p>
    <w:p w14:paraId="3347689F" w14:textId="60E1FC13" w:rsidR="00217492" w:rsidRPr="00A71811" w:rsidRDefault="00311473"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maksymalna</w:t>
      </w:r>
      <w:r w:rsidR="001E1FA4" w:rsidRPr="00A71811">
        <w:rPr>
          <w:rFonts w:asciiTheme="minorHAnsi" w:hAnsiTheme="minorHAnsi" w:cstheme="minorHAnsi"/>
          <w:sz w:val="22"/>
          <w:szCs w:val="22"/>
        </w:rPr>
        <w:t xml:space="preserve"> </w:t>
      </w:r>
      <w:r w:rsidR="00217492" w:rsidRPr="00A71811">
        <w:rPr>
          <w:rFonts w:asciiTheme="minorHAnsi" w:hAnsiTheme="minorHAnsi" w:cstheme="minorHAnsi"/>
          <w:sz w:val="22"/>
          <w:szCs w:val="22"/>
        </w:rPr>
        <w:t xml:space="preserve">moc: </w:t>
      </w:r>
      <w:r w:rsidR="0038558D" w:rsidRPr="00A71811">
        <w:rPr>
          <w:rFonts w:asciiTheme="minorHAnsi" w:hAnsiTheme="minorHAnsi" w:cstheme="minorHAnsi"/>
          <w:sz w:val="22"/>
          <w:szCs w:val="22"/>
        </w:rPr>
        <w:t>14,6</w:t>
      </w:r>
      <w:r w:rsidR="00217492" w:rsidRPr="00A71811">
        <w:rPr>
          <w:rFonts w:asciiTheme="minorHAnsi" w:hAnsiTheme="minorHAnsi" w:cstheme="minorHAnsi"/>
          <w:sz w:val="22"/>
          <w:szCs w:val="22"/>
        </w:rPr>
        <w:t xml:space="preserve"> kW/</w:t>
      </w:r>
      <w:r w:rsidR="0038558D" w:rsidRPr="00A71811">
        <w:rPr>
          <w:rFonts w:asciiTheme="minorHAnsi" w:hAnsiTheme="minorHAnsi" w:cstheme="minorHAnsi"/>
          <w:sz w:val="22"/>
          <w:szCs w:val="22"/>
        </w:rPr>
        <w:t>20</w:t>
      </w:r>
      <w:r w:rsidR="00217492" w:rsidRPr="00A71811">
        <w:rPr>
          <w:rFonts w:asciiTheme="minorHAnsi" w:hAnsiTheme="minorHAnsi" w:cstheme="minorHAnsi"/>
          <w:sz w:val="22"/>
          <w:szCs w:val="22"/>
        </w:rPr>
        <w:t xml:space="preserve"> </w:t>
      </w:r>
      <w:proofErr w:type="spellStart"/>
      <w:r w:rsidR="00217492" w:rsidRPr="00A71811">
        <w:rPr>
          <w:rFonts w:asciiTheme="minorHAnsi" w:hAnsiTheme="minorHAnsi" w:cstheme="minorHAnsi"/>
          <w:sz w:val="22"/>
          <w:szCs w:val="22"/>
        </w:rPr>
        <w:t>kM</w:t>
      </w:r>
      <w:proofErr w:type="spellEnd"/>
      <w:r w:rsidR="0038558D" w:rsidRPr="00A71811">
        <w:rPr>
          <w:rFonts w:asciiTheme="minorHAnsi" w:hAnsiTheme="minorHAnsi" w:cstheme="minorHAnsi"/>
          <w:sz w:val="22"/>
          <w:szCs w:val="22"/>
        </w:rPr>
        <w:t>/</w:t>
      </w:r>
      <w:r w:rsidR="00217492" w:rsidRPr="00A71811">
        <w:rPr>
          <w:rFonts w:asciiTheme="minorHAnsi" w:hAnsiTheme="minorHAnsi" w:cstheme="minorHAnsi"/>
          <w:sz w:val="22"/>
          <w:szCs w:val="22"/>
        </w:rPr>
        <w:t>2</w:t>
      </w:r>
      <w:r w:rsidR="0038558D" w:rsidRPr="00A71811">
        <w:rPr>
          <w:rFonts w:asciiTheme="minorHAnsi" w:hAnsiTheme="minorHAnsi" w:cstheme="minorHAnsi"/>
          <w:sz w:val="22"/>
          <w:szCs w:val="22"/>
        </w:rPr>
        <w:t>6</w:t>
      </w:r>
      <w:r w:rsidR="00217492" w:rsidRPr="00A71811">
        <w:rPr>
          <w:rFonts w:asciiTheme="minorHAnsi" w:hAnsiTheme="minorHAnsi" w:cstheme="minorHAnsi"/>
          <w:sz w:val="22"/>
          <w:szCs w:val="22"/>
        </w:rPr>
        <w:t xml:space="preserve">00 </w:t>
      </w:r>
      <w:proofErr w:type="spellStart"/>
      <w:r w:rsidR="00217492" w:rsidRPr="00A71811">
        <w:rPr>
          <w:rFonts w:asciiTheme="minorHAnsi" w:hAnsiTheme="minorHAnsi" w:cstheme="minorHAnsi"/>
          <w:sz w:val="22"/>
          <w:szCs w:val="22"/>
        </w:rPr>
        <w:t>obr</w:t>
      </w:r>
      <w:proofErr w:type="spellEnd"/>
      <w:r w:rsidR="00217492" w:rsidRPr="00A71811">
        <w:rPr>
          <w:rFonts w:asciiTheme="minorHAnsi" w:hAnsiTheme="minorHAnsi" w:cstheme="minorHAnsi"/>
          <w:sz w:val="22"/>
          <w:szCs w:val="22"/>
        </w:rPr>
        <w:t>/min</w:t>
      </w:r>
    </w:p>
    <w:p w14:paraId="55856D48" w14:textId="5B4C756B" w:rsidR="00217492" w:rsidRPr="00A71811" w:rsidRDefault="00217492"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 xml:space="preserve">pojemność cylindra: </w:t>
      </w:r>
      <w:r w:rsidR="0038558D" w:rsidRPr="00A71811">
        <w:rPr>
          <w:rFonts w:asciiTheme="minorHAnsi" w:hAnsiTheme="minorHAnsi" w:cstheme="minorHAnsi"/>
          <w:sz w:val="22"/>
          <w:szCs w:val="22"/>
        </w:rPr>
        <w:t>11</w:t>
      </w:r>
      <w:r w:rsidR="00CC0787" w:rsidRPr="00A71811">
        <w:rPr>
          <w:rFonts w:asciiTheme="minorHAnsi" w:hAnsiTheme="minorHAnsi" w:cstheme="minorHAnsi"/>
          <w:sz w:val="22"/>
          <w:szCs w:val="22"/>
        </w:rPr>
        <w:t>2</w:t>
      </w:r>
      <w:r w:rsidR="0038558D" w:rsidRPr="00A71811">
        <w:rPr>
          <w:rFonts w:asciiTheme="minorHAnsi" w:hAnsiTheme="minorHAnsi" w:cstheme="minorHAnsi"/>
          <w:sz w:val="22"/>
          <w:szCs w:val="22"/>
        </w:rPr>
        <w:t>3</w:t>
      </w:r>
      <w:r w:rsidRPr="00A71811">
        <w:rPr>
          <w:rFonts w:asciiTheme="minorHAnsi" w:hAnsiTheme="minorHAnsi" w:cstheme="minorHAnsi"/>
          <w:sz w:val="22"/>
          <w:szCs w:val="22"/>
        </w:rPr>
        <w:t xml:space="preserve"> </w:t>
      </w:r>
      <w:bookmarkStart w:id="3" w:name="_Hlk207891394"/>
      <w:r w:rsidRPr="00A71811">
        <w:rPr>
          <w:rFonts w:asciiTheme="minorHAnsi" w:hAnsiTheme="minorHAnsi" w:cstheme="minorHAnsi"/>
          <w:sz w:val="22"/>
          <w:szCs w:val="22"/>
        </w:rPr>
        <w:t>cm³</w:t>
      </w:r>
      <w:bookmarkEnd w:id="3"/>
    </w:p>
    <w:p w14:paraId="51CA0F9A" w14:textId="4E463A2E" w:rsidR="003A379D" w:rsidRPr="00A71811" w:rsidRDefault="003A379D"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ilość cylindrów</w:t>
      </w:r>
      <w:r w:rsidR="00311473" w:rsidRPr="00A71811">
        <w:rPr>
          <w:rFonts w:asciiTheme="minorHAnsi" w:hAnsiTheme="minorHAnsi" w:cstheme="minorHAnsi"/>
          <w:sz w:val="22"/>
          <w:szCs w:val="22"/>
        </w:rPr>
        <w:t xml:space="preserve">: </w:t>
      </w:r>
      <w:r w:rsidRPr="00A71811">
        <w:rPr>
          <w:rFonts w:asciiTheme="minorHAnsi" w:hAnsiTheme="minorHAnsi" w:cstheme="minorHAnsi"/>
          <w:sz w:val="22"/>
          <w:szCs w:val="22"/>
        </w:rPr>
        <w:t>3</w:t>
      </w:r>
    </w:p>
    <w:p w14:paraId="7ABE54F8" w14:textId="655B7950" w:rsidR="00217492" w:rsidRPr="00A71811" w:rsidRDefault="00217492"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rodzaj paliwa:</w:t>
      </w:r>
      <w:r w:rsidR="0038558D" w:rsidRPr="00A71811">
        <w:rPr>
          <w:rFonts w:asciiTheme="minorHAnsi" w:hAnsiTheme="minorHAnsi" w:cstheme="minorHAnsi"/>
          <w:sz w:val="22"/>
          <w:szCs w:val="22"/>
        </w:rPr>
        <w:t xml:space="preserve"> olej napędowy</w:t>
      </w:r>
    </w:p>
    <w:p w14:paraId="3A031900" w14:textId="0E1D1213" w:rsidR="003A379D" w:rsidRPr="00A71811" w:rsidRDefault="003A379D"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pojemność zbiornika paliwa</w:t>
      </w:r>
      <w:r w:rsidR="00311473" w:rsidRPr="00A71811">
        <w:rPr>
          <w:rFonts w:asciiTheme="minorHAnsi" w:hAnsiTheme="minorHAnsi" w:cstheme="minorHAnsi"/>
          <w:sz w:val="22"/>
          <w:szCs w:val="22"/>
        </w:rPr>
        <w:t>:</w:t>
      </w:r>
      <w:r w:rsidRPr="00A71811">
        <w:rPr>
          <w:rFonts w:asciiTheme="minorHAnsi" w:hAnsiTheme="minorHAnsi" w:cstheme="minorHAnsi"/>
          <w:sz w:val="22"/>
          <w:szCs w:val="22"/>
        </w:rPr>
        <w:t xml:space="preserve"> 21 l</w:t>
      </w:r>
    </w:p>
    <w:p w14:paraId="652FB419" w14:textId="06D28400" w:rsidR="00217492" w:rsidRPr="00A71811" w:rsidRDefault="00217492"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skrzynia biegów: hydrostatyczna</w:t>
      </w:r>
    </w:p>
    <w:p w14:paraId="721D22AF" w14:textId="6878BDC3" w:rsidR="00217492" w:rsidRPr="00A71811" w:rsidRDefault="00217492"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 xml:space="preserve">napęd: </w:t>
      </w:r>
      <w:r w:rsidR="003A379D" w:rsidRPr="00A71811">
        <w:rPr>
          <w:rFonts w:asciiTheme="minorHAnsi" w:hAnsiTheme="minorHAnsi" w:cstheme="minorHAnsi"/>
          <w:sz w:val="22"/>
          <w:szCs w:val="22"/>
        </w:rPr>
        <w:t xml:space="preserve">2x4 2WD </w:t>
      </w:r>
      <w:r w:rsidRPr="00A71811">
        <w:rPr>
          <w:rFonts w:asciiTheme="minorHAnsi" w:hAnsiTheme="minorHAnsi" w:cstheme="minorHAnsi"/>
          <w:sz w:val="22"/>
          <w:szCs w:val="22"/>
        </w:rPr>
        <w:t>sterowanie dwoma pedałami</w:t>
      </w:r>
    </w:p>
    <w:p w14:paraId="10769521" w14:textId="3A8BF78B" w:rsidR="00217492" w:rsidRPr="00A71811" w:rsidRDefault="00217492"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 xml:space="preserve">szerokość robocza: </w:t>
      </w:r>
      <w:r w:rsidR="001E1FA4" w:rsidRPr="00A71811">
        <w:rPr>
          <w:rFonts w:asciiTheme="minorHAnsi" w:hAnsiTheme="minorHAnsi" w:cstheme="minorHAnsi"/>
          <w:sz w:val="22"/>
          <w:szCs w:val="22"/>
        </w:rPr>
        <w:t>122</w:t>
      </w:r>
      <w:r w:rsidRPr="00A71811">
        <w:rPr>
          <w:rFonts w:asciiTheme="minorHAnsi" w:hAnsiTheme="minorHAnsi" w:cstheme="minorHAnsi"/>
          <w:sz w:val="22"/>
          <w:szCs w:val="22"/>
        </w:rPr>
        <w:t xml:space="preserve"> cm</w:t>
      </w:r>
    </w:p>
    <w:p w14:paraId="66D543D8" w14:textId="46E7DDCF" w:rsidR="003A379D" w:rsidRPr="00A71811" w:rsidRDefault="003A379D"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wysokość koszenia</w:t>
      </w:r>
      <w:r w:rsidR="00CC0787" w:rsidRPr="00A71811">
        <w:rPr>
          <w:rFonts w:asciiTheme="minorHAnsi" w:hAnsiTheme="minorHAnsi" w:cstheme="minorHAnsi"/>
          <w:sz w:val="22"/>
          <w:szCs w:val="22"/>
        </w:rPr>
        <w:t xml:space="preserve"> co najmniej</w:t>
      </w:r>
      <w:r w:rsidRPr="00A71811">
        <w:rPr>
          <w:rFonts w:asciiTheme="minorHAnsi" w:hAnsiTheme="minorHAnsi" w:cstheme="minorHAnsi"/>
          <w:sz w:val="22"/>
          <w:szCs w:val="22"/>
        </w:rPr>
        <w:t xml:space="preserve">: </w:t>
      </w:r>
      <w:r w:rsidR="00CC0787" w:rsidRPr="00A71811">
        <w:rPr>
          <w:rFonts w:asciiTheme="minorHAnsi" w:hAnsiTheme="minorHAnsi" w:cstheme="minorHAnsi"/>
          <w:sz w:val="22"/>
          <w:szCs w:val="22"/>
        </w:rPr>
        <w:t>3</w:t>
      </w:r>
      <w:r w:rsidRPr="00A71811">
        <w:rPr>
          <w:rFonts w:asciiTheme="minorHAnsi" w:hAnsiTheme="minorHAnsi" w:cstheme="minorHAnsi"/>
          <w:sz w:val="22"/>
          <w:szCs w:val="22"/>
        </w:rPr>
        <w:t xml:space="preserve">5 - 90 mm </w:t>
      </w:r>
    </w:p>
    <w:p w14:paraId="2BA93D4E" w14:textId="4CD48574" w:rsidR="001E0B1F" w:rsidRPr="00A71811" w:rsidRDefault="001E0B1F"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zespół tnący: 2-nożowy agregat tnący</w:t>
      </w:r>
    </w:p>
    <w:p w14:paraId="70E8E67A" w14:textId="5BD1CFBF" w:rsidR="003A379D" w:rsidRPr="00A71811" w:rsidRDefault="003A379D" w:rsidP="00311473">
      <w:pPr>
        <w:suppressAutoHyphens w:val="0"/>
        <w:spacing w:line="276" w:lineRule="auto"/>
        <w:rPr>
          <w:rFonts w:asciiTheme="minorHAnsi" w:hAnsiTheme="minorHAnsi" w:cstheme="minorHAnsi"/>
          <w:sz w:val="22"/>
          <w:szCs w:val="22"/>
        </w:rPr>
      </w:pPr>
      <w:r w:rsidRPr="00A71811">
        <w:rPr>
          <w:rFonts w:asciiTheme="minorHAnsi" w:hAnsiTheme="minorHAnsi" w:cstheme="minorHAnsi"/>
          <w:sz w:val="22"/>
          <w:szCs w:val="22"/>
        </w:rPr>
        <w:t>opróżnianie kosza: hydrauliczne/wysoki wysyp</w:t>
      </w:r>
    </w:p>
    <w:p w14:paraId="54A7D650" w14:textId="4FE00126" w:rsidR="00217492" w:rsidRPr="00A71811" w:rsidRDefault="003A379D" w:rsidP="00217492">
      <w:pPr>
        <w:rPr>
          <w:rFonts w:asciiTheme="minorHAnsi" w:hAnsiTheme="minorHAnsi" w:cstheme="minorHAnsi"/>
          <w:bCs/>
          <w:sz w:val="22"/>
          <w:szCs w:val="22"/>
        </w:rPr>
      </w:pPr>
      <w:r w:rsidRPr="00A71811">
        <w:rPr>
          <w:rFonts w:asciiTheme="minorHAnsi" w:hAnsiTheme="minorHAnsi" w:cstheme="minorHAnsi"/>
          <w:bCs/>
          <w:sz w:val="22"/>
          <w:szCs w:val="22"/>
        </w:rPr>
        <w:t>b</w:t>
      </w:r>
      <w:r w:rsidR="00217492" w:rsidRPr="00A71811">
        <w:rPr>
          <w:rFonts w:asciiTheme="minorHAnsi" w:hAnsiTheme="minorHAnsi" w:cstheme="minorHAnsi"/>
          <w:bCs/>
          <w:sz w:val="22"/>
          <w:szCs w:val="22"/>
        </w:rPr>
        <w:t>)</w:t>
      </w:r>
      <w:r w:rsidRPr="00A71811">
        <w:rPr>
          <w:rFonts w:asciiTheme="minorHAnsi" w:hAnsiTheme="minorHAnsi" w:cstheme="minorHAnsi"/>
          <w:bCs/>
          <w:sz w:val="22"/>
          <w:szCs w:val="22"/>
        </w:rPr>
        <w:t xml:space="preserve"> </w:t>
      </w:r>
      <w:r w:rsidR="00217492" w:rsidRPr="00A71811">
        <w:rPr>
          <w:rFonts w:asciiTheme="minorHAnsi" w:hAnsiTheme="minorHAnsi" w:cstheme="minorHAnsi"/>
          <w:bCs/>
          <w:sz w:val="22"/>
          <w:szCs w:val="22"/>
        </w:rPr>
        <w:t>wyposażenie</w:t>
      </w:r>
      <w:r w:rsidR="00311473" w:rsidRPr="00A71811">
        <w:rPr>
          <w:rFonts w:asciiTheme="minorHAnsi" w:hAnsiTheme="minorHAnsi" w:cstheme="minorHAnsi"/>
          <w:bCs/>
          <w:sz w:val="22"/>
          <w:szCs w:val="22"/>
        </w:rPr>
        <w:t xml:space="preserve"> i osprzęt traktorka/ciągnika</w:t>
      </w:r>
      <w:r w:rsidR="00217492" w:rsidRPr="00A71811">
        <w:rPr>
          <w:rFonts w:asciiTheme="minorHAnsi" w:hAnsiTheme="minorHAnsi" w:cstheme="minorHAnsi"/>
          <w:bCs/>
          <w:sz w:val="22"/>
          <w:szCs w:val="22"/>
        </w:rPr>
        <w:t>:</w:t>
      </w:r>
    </w:p>
    <w:p w14:paraId="73E6D3E7" w14:textId="26A473D4" w:rsidR="001E0B1F" w:rsidRPr="00A71811" w:rsidRDefault="001E0B1F"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 xml:space="preserve">wydajny system zbierania trawy i </w:t>
      </w:r>
      <w:r w:rsidR="00217492" w:rsidRPr="00A71811">
        <w:rPr>
          <w:rFonts w:asciiTheme="minorHAnsi" w:hAnsiTheme="minorHAnsi" w:cstheme="minorHAnsi"/>
          <w:sz w:val="22"/>
          <w:szCs w:val="22"/>
        </w:rPr>
        <w:t>pojemn</w:t>
      </w:r>
      <w:r w:rsidRPr="00A71811">
        <w:rPr>
          <w:rFonts w:asciiTheme="minorHAnsi" w:hAnsiTheme="minorHAnsi" w:cstheme="minorHAnsi"/>
          <w:sz w:val="22"/>
          <w:szCs w:val="22"/>
        </w:rPr>
        <w:t xml:space="preserve">y kosz </w:t>
      </w:r>
      <w:r w:rsidR="00217492" w:rsidRPr="00A71811">
        <w:rPr>
          <w:rFonts w:asciiTheme="minorHAnsi" w:hAnsiTheme="minorHAnsi" w:cstheme="minorHAnsi"/>
          <w:sz w:val="22"/>
          <w:szCs w:val="22"/>
        </w:rPr>
        <w:t>na trawę</w:t>
      </w:r>
      <w:r w:rsidRPr="00A71811">
        <w:rPr>
          <w:rFonts w:asciiTheme="minorHAnsi" w:hAnsiTheme="minorHAnsi" w:cstheme="minorHAnsi"/>
          <w:sz w:val="22"/>
          <w:szCs w:val="22"/>
        </w:rPr>
        <w:t xml:space="preserve"> </w:t>
      </w:r>
      <w:r w:rsidR="00217492" w:rsidRPr="00A71811">
        <w:rPr>
          <w:rFonts w:asciiTheme="minorHAnsi" w:hAnsiTheme="minorHAnsi" w:cstheme="minorHAnsi"/>
          <w:sz w:val="22"/>
          <w:szCs w:val="22"/>
        </w:rPr>
        <w:t xml:space="preserve">- dostępny w komplecie o poj. </w:t>
      </w:r>
      <w:r w:rsidRPr="00A71811">
        <w:rPr>
          <w:rFonts w:asciiTheme="minorHAnsi" w:hAnsiTheme="minorHAnsi" w:cstheme="minorHAnsi"/>
          <w:sz w:val="22"/>
          <w:szCs w:val="22"/>
        </w:rPr>
        <w:t>6</w:t>
      </w:r>
      <w:r w:rsidR="00217492" w:rsidRPr="00A71811">
        <w:rPr>
          <w:rFonts w:asciiTheme="minorHAnsi" w:hAnsiTheme="minorHAnsi" w:cstheme="minorHAnsi"/>
          <w:sz w:val="22"/>
          <w:szCs w:val="22"/>
        </w:rPr>
        <w:t>50 L</w:t>
      </w:r>
      <w:r w:rsidR="000F5787" w:rsidRPr="00A71811">
        <w:rPr>
          <w:rFonts w:asciiTheme="minorHAnsi" w:hAnsiTheme="minorHAnsi" w:cstheme="minorHAnsi"/>
          <w:sz w:val="22"/>
          <w:szCs w:val="22"/>
        </w:rPr>
        <w:t>,</w:t>
      </w:r>
    </w:p>
    <w:p w14:paraId="49364DBB" w14:textId="3F2A780E" w:rsidR="00CC0787" w:rsidRPr="00A71811" w:rsidRDefault="00CC0787"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wysoki wysypu podnoszenia ciągnika ogrodowego/traktorka ogrodowego umożliwiał uniesienie kosza nie mniej niż do 200-205cm,</w:t>
      </w:r>
    </w:p>
    <w:p w14:paraId="2280FF3B" w14:textId="15D1B7B3" w:rsidR="001E0B1F" w:rsidRPr="00A71811" w:rsidRDefault="001E0B1F"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system szybkiego czyszczenia kosiska</w:t>
      </w:r>
      <w:r w:rsidR="000F5787" w:rsidRPr="00A71811">
        <w:rPr>
          <w:rFonts w:asciiTheme="minorHAnsi" w:hAnsiTheme="minorHAnsi" w:cstheme="minorHAnsi"/>
          <w:sz w:val="22"/>
          <w:szCs w:val="22"/>
        </w:rPr>
        <w:t>,</w:t>
      </w:r>
    </w:p>
    <w:p w14:paraId="795C992D" w14:textId="1C2F4600" w:rsidR="001E0B1F" w:rsidRPr="00A71811" w:rsidRDefault="001E0B1F"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panel sterowania</w:t>
      </w:r>
      <w:r w:rsidR="000F5787" w:rsidRPr="00A71811">
        <w:rPr>
          <w:rFonts w:asciiTheme="minorHAnsi" w:hAnsiTheme="minorHAnsi" w:cstheme="minorHAnsi"/>
          <w:sz w:val="22"/>
          <w:szCs w:val="22"/>
        </w:rPr>
        <w:t>,</w:t>
      </w:r>
    </w:p>
    <w:p w14:paraId="796388B4" w14:textId="5C9D339B" w:rsidR="000F5787" w:rsidRPr="00A71811" w:rsidRDefault="000F5787"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przedni TUZ z ramą trójkątną wraz z zestawem uzupełniającym dla przedniego TUZ (wysoki wysyp),</w:t>
      </w:r>
    </w:p>
    <w:p w14:paraId="4947CD72" w14:textId="0AF961F2" w:rsidR="001E0B1F" w:rsidRPr="00A71811" w:rsidRDefault="001E0B1F"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czujnik napełnienia kosza</w:t>
      </w:r>
      <w:r w:rsidR="000F5787" w:rsidRPr="00A71811">
        <w:rPr>
          <w:rFonts w:asciiTheme="minorHAnsi" w:hAnsiTheme="minorHAnsi" w:cstheme="minorHAnsi"/>
          <w:sz w:val="22"/>
          <w:szCs w:val="22"/>
        </w:rPr>
        <w:t>,</w:t>
      </w:r>
    </w:p>
    <w:p w14:paraId="587646C6" w14:textId="1C127403" w:rsidR="001E0B1F" w:rsidRPr="00A71811" w:rsidRDefault="001E0B1F"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wspomaganie układu kierowniczego</w:t>
      </w:r>
      <w:r w:rsidR="000F5787" w:rsidRPr="00A71811">
        <w:rPr>
          <w:rFonts w:asciiTheme="minorHAnsi" w:hAnsiTheme="minorHAnsi" w:cstheme="minorHAnsi"/>
          <w:sz w:val="22"/>
          <w:szCs w:val="22"/>
        </w:rPr>
        <w:t>,</w:t>
      </w:r>
    </w:p>
    <w:p w14:paraId="77603FCC" w14:textId="720DF239" w:rsidR="001E0B1F" w:rsidRPr="00A71811" w:rsidRDefault="001E0B1F"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rama zabezpieczająca przed skutkami wywrócenia (ROPS)</w:t>
      </w:r>
      <w:r w:rsidR="000F5787" w:rsidRPr="00A71811">
        <w:rPr>
          <w:rFonts w:asciiTheme="minorHAnsi" w:hAnsiTheme="minorHAnsi" w:cstheme="minorHAnsi"/>
          <w:sz w:val="22"/>
          <w:szCs w:val="22"/>
        </w:rPr>
        <w:t>,</w:t>
      </w:r>
    </w:p>
    <w:p w14:paraId="574ED249" w14:textId="6DD7275C" w:rsidR="001E0B1F" w:rsidRPr="00A71811" w:rsidRDefault="001E0B1F"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system oświetlenia LED</w:t>
      </w:r>
      <w:r w:rsidR="000F5787" w:rsidRPr="00A71811">
        <w:rPr>
          <w:rFonts w:asciiTheme="minorHAnsi" w:hAnsiTheme="minorHAnsi" w:cstheme="minorHAnsi"/>
          <w:sz w:val="22"/>
          <w:szCs w:val="22"/>
        </w:rPr>
        <w:t>,</w:t>
      </w:r>
    </w:p>
    <w:p w14:paraId="15C283A6" w14:textId="3932211D" w:rsidR="000F5787" w:rsidRPr="00A71811" w:rsidRDefault="000F5787"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przedni wał odbioru mocy (WOM),</w:t>
      </w:r>
    </w:p>
    <w:p w14:paraId="05A5D84A" w14:textId="0DFC47D0" w:rsidR="000F5787" w:rsidRPr="00A71811" w:rsidRDefault="000F5787"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pług do śniegu o szerokości 1300 mm,</w:t>
      </w:r>
    </w:p>
    <w:p w14:paraId="7BB68D91" w14:textId="225BA818" w:rsidR="000F5787" w:rsidRPr="00A71811" w:rsidRDefault="000F5787" w:rsidP="00311473">
      <w:pPr>
        <w:spacing w:line="276" w:lineRule="auto"/>
        <w:jc w:val="both"/>
        <w:rPr>
          <w:rFonts w:asciiTheme="minorHAnsi" w:hAnsiTheme="minorHAnsi" w:cstheme="minorHAnsi"/>
          <w:sz w:val="22"/>
          <w:szCs w:val="22"/>
        </w:rPr>
      </w:pPr>
      <w:r w:rsidRPr="00A71811">
        <w:rPr>
          <w:rFonts w:asciiTheme="minorHAnsi" w:hAnsiTheme="minorHAnsi" w:cstheme="minorHAnsi"/>
          <w:sz w:val="22"/>
          <w:szCs w:val="22"/>
        </w:rPr>
        <w:t xml:space="preserve">szczotka uniwersalna o szerokości 1100 mm, przeznaczona do czyszczenia chodników, placów oraz parkingów, </w:t>
      </w:r>
    </w:p>
    <w:p w14:paraId="1F8A66D2" w14:textId="4BC96660" w:rsidR="000F5787" w:rsidRPr="00A71811" w:rsidRDefault="000F5787" w:rsidP="00311473">
      <w:pPr>
        <w:spacing w:line="276" w:lineRule="auto"/>
        <w:rPr>
          <w:rFonts w:asciiTheme="minorHAnsi" w:hAnsiTheme="minorHAnsi" w:cstheme="minorHAnsi"/>
          <w:sz w:val="22"/>
          <w:szCs w:val="22"/>
        </w:rPr>
      </w:pPr>
      <w:r w:rsidRPr="00A71811">
        <w:rPr>
          <w:rFonts w:asciiTheme="minorHAnsi" w:hAnsiTheme="minorHAnsi" w:cstheme="minorHAnsi"/>
          <w:sz w:val="22"/>
          <w:szCs w:val="22"/>
        </w:rPr>
        <w:t>rozsiewacz skrzyniowy (80 l, szerokość 800 mm, napęd hydrauliczny) przeznaczony do rozsypywania soli, piasku, lub nawozów</w:t>
      </w:r>
      <w:r w:rsidR="00CC0787" w:rsidRPr="00A71811">
        <w:rPr>
          <w:rFonts w:asciiTheme="minorHAnsi" w:hAnsiTheme="minorHAnsi" w:cstheme="minorHAnsi"/>
          <w:sz w:val="22"/>
          <w:szCs w:val="22"/>
        </w:rPr>
        <w:t xml:space="preserve"> i innych materiałów sypkich</w:t>
      </w:r>
      <w:r w:rsidRPr="00A71811">
        <w:rPr>
          <w:rFonts w:asciiTheme="minorHAnsi" w:hAnsiTheme="minorHAnsi" w:cstheme="minorHAnsi"/>
          <w:sz w:val="22"/>
          <w:szCs w:val="22"/>
        </w:rPr>
        <w:t>,</w:t>
      </w:r>
    </w:p>
    <w:p w14:paraId="006048BB" w14:textId="314145B8" w:rsidR="000F5787" w:rsidRPr="00A71811" w:rsidRDefault="00311473" w:rsidP="00311473">
      <w:pPr>
        <w:spacing w:line="276" w:lineRule="auto"/>
        <w:jc w:val="both"/>
        <w:rPr>
          <w:rFonts w:asciiTheme="minorHAnsi" w:hAnsiTheme="minorHAnsi" w:cstheme="minorHAnsi"/>
          <w:sz w:val="22"/>
          <w:szCs w:val="22"/>
        </w:rPr>
      </w:pPr>
      <w:r w:rsidRPr="00A71811">
        <w:rPr>
          <w:rFonts w:asciiTheme="minorHAnsi" w:hAnsiTheme="minorHAnsi" w:cstheme="minorHAnsi"/>
          <w:sz w:val="22"/>
          <w:szCs w:val="22"/>
        </w:rPr>
        <w:t>Zamawiający wymaga homologacji drogowej pozwalającej na użytkowanie maszyny na drogach publicznych.</w:t>
      </w:r>
    </w:p>
    <w:p w14:paraId="7BA30CE3" w14:textId="77777777" w:rsidR="00311473" w:rsidRPr="00A71811" w:rsidRDefault="00311473" w:rsidP="00311473">
      <w:pPr>
        <w:spacing w:line="276" w:lineRule="auto"/>
        <w:jc w:val="both"/>
        <w:rPr>
          <w:rFonts w:asciiTheme="minorHAnsi" w:hAnsiTheme="minorHAnsi" w:cstheme="minorHAnsi"/>
          <w:sz w:val="22"/>
          <w:szCs w:val="22"/>
        </w:rPr>
      </w:pPr>
    </w:p>
    <w:p w14:paraId="41E693B9" w14:textId="77777777" w:rsidR="00CC0787" w:rsidRPr="00A71811" w:rsidRDefault="00311473" w:rsidP="004060BF">
      <w:pPr>
        <w:pStyle w:val="Zwykytekst"/>
        <w:spacing w:before="0" w:beforeAutospacing="0" w:after="0" w:afterAutospacing="0" w:line="276" w:lineRule="auto"/>
        <w:jc w:val="both"/>
        <w:rPr>
          <w:rFonts w:asciiTheme="minorHAnsi" w:hAnsiTheme="minorHAnsi" w:cstheme="minorHAnsi"/>
          <w:color w:val="000000"/>
          <w:sz w:val="22"/>
          <w:szCs w:val="22"/>
        </w:rPr>
      </w:pPr>
      <w:r w:rsidRPr="00A71811">
        <w:rPr>
          <w:rFonts w:asciiTheme="minorHAnsi" w:hAnsiTheme="minorHAnsi" w:cstheme="minorHAnsi"/>
          <w:color w:val="000000"/>
          <w:sz w:val="22"/>
          <w:szCs w:val="22"/>
        </w:rPr>
        <w:lastRenderedPageBreak/>
        <w:t>2.2. Wszystkie przedmioty</w:t>
      </w:r>
      <w:r w:rsidR="00EE4D99" w:rsidRPr="00A71811">
        <w:rPr>
          <w:rFonts w:asciiTheme="minorHAnsi" w:hAnsiTheme="minorHAnsi" w:cstheme="minorHAnsi"/>
          <w:color w:val="000000"/>
          <w:sz w:val="22"/>
          <w:szCs w:val="22"/>
        </w:rPr>
        <w:t xml:space="preserve"> zamówienia powin</w:t>
      </w:r>
      <w:r w:rsidRPr="00A71811">
        <w:rPr>
          <w:rFonts w:asciiTheme="minorHAnsi" w:hAnsiTheme="minorHAnsi" w:cstheme="minorHAnsi"/>
          <w:color w:val="000000"/>
          <w:sz w:val="22"/>
          <w:szCs w:val="22"/>
        </w:rPr>
        <w:t>ny</w:t>
      </w:r>
      <w:r w:rsidR="00EE4D99" w:rsidRPr="00A71811">
        <w:rPr>
          <w:rFonts w:asciiTheme="minorHAnsi" w:hAnsiTheme="minorHAnsi" w:cstheme="minorHAnsi"/>
          <w:color w:val="000000"/>
          <w:sz w:val="22"/>
          <w:szCs w:val="22"/>
        </w:rPr>
        <w:t xml:space="preserve"> również spełniać parametry i normy  bezpieczeństwa</w:t>
      </w:r>
      <w:r w:rsidRPr="00A71811">
        <w:rPr>
          <w:rFonts w:asciiTheme="minorHAnsi" w:hAnsiTheme="minorHAnsi" w:cstheme="minorHAnsi"/>
          <w:color w:val="000000"/>
          <w:sz w:val="22"/>
          <w:szCs w:val="22"/>
        </w:rPr>
        <w:t>.</w:t>
      </w:r>
      <w:r w:rsidR="00C54FC7" w:rsidRPr="00A71811">
        <w:rPr>
          <w:rFonts w:asciiTheme="minorHAnsi" w:hAnsiTheme="minorHAnsi" w:cstheme="minorHAnsi"/>
          <w:color w:val="000000"/>
          <w:sz w:val="22"/>
          <w:szCs w:val="22"/>
        </w:rPr>
        <w:t xml:space="preserve"> Zamawiający wymaga by</w:t>
      </w:r>
      <w:r w:rsidR="00C54FC7" w:rsidRPr="00A71811">
        <w:rPr>
          <w:rFonts w:asciiTheme="minorHAnsi" w:hAnsiTheme="minorHAnsi" w:cstheme="minorHAnsi"/>
          <w:sz w:val="22"/>
          <w:szCs w:val="22"/>
        </w:rPr>
        <w:t xml:space="preserve"> </w:t>
      </w:r>
      <w:r w:rsidR="00C54FC7" w:rsidRPr="00A71811">
        <w:rPr>
          <w:rFonts w:asciiTheme="minorHAnsi" w:hAnsiTheme="minorHAnsi" w:cstheme="minorHAnsi"/>
          <w:color w:val="000000"/>
          <w:sz w:val="22"/>
          <w:szCs w:val="22"/>
        </w:rPr>
        <w:t>Wykonawca udzielił 24 miesięcznej gwarancji na dostarczony sprzęt i serwis gwarancyjny</w:t>
      </w:r>
      <w:r w:rsidR="004060BF" w:rsidRPr="00A71811">
        <w:rPr>
          <w:rFonts w:asciiTheme="minorHAnsi" w:hAnsiTheme="minorHAnsi" w:cstheme="minorHAnsi"/>
          <w:color w:val="000000"/>
          <w:sz w:val="22"/>
          <w:szCs w:val="22"/>
        </w:rPr>
        <w:t>/</w:t>
      </w:r>
      <w:r w:rsidR="00C54FC7" w:rsidRPr="00A71811">
        <w:rPr>
          <w:rFonts w:asciiTheme="minorHAnsi" w:hAnsiTheme="minorHAnsi" w:cstheme="minorHAnsi"/>
          <w:color w:val="000000"/>
          <w:sz w:val="22"/>
          <w:szCs w:val="22"/>
        </w:rPr>
        <w:t xml:space="preserve">naprawa sprzętu były wykonywane do </w:t>
      </w:r>
      <w:r w:rsidR="00067102" w:rsidRPr="00A71811">
        <w:rPr>
          <w:rFonts w:asciiTheme="minorHAnsi" w:hAnsiTheme="minorHAnsi" w:cstheme="minorHAnsi"/>
          <w:color w:val="000000"/>
          <w:sz w:val="22"/>
          <w:szCs w:val="22"/>
        </w:rPr>
        <w:t>14</w:t>
      </w:r>
      <w:r w:rsidR="00C54FC7" w:rsidRPr="00A71811">
        <w:rPr>
          <w:rFonts w:asciiTheme="minorHAnsi" w:hAnsiTheme="minorHAnsi" w:cstheme="minorHAnsi"/>
          <w:color w:val="000000"/>
          <w:sz w:val="22"/>
          <w:szCs w:val="22"/>
        </w:rPr>
        <w:t xml:space="preserve"> dni</w:t>
      </w:r>
      <w:r w:rsidR="004060BF" w:rsidRPr="00A71811">
        <w:rPr>
          <w:rFonts w:asciiTheme="minorHAnsi" w:hAnsiTheme="minorHAnsi" w:cstheme="minorHAnsi"/>
          <w:color w:val="000000"/>
          <w:sz w:val="22"/>
          <w:szCs w:val="22"/>
        </w:rPr>
        <w:t xml:space="preserve"> od otrzymania zgłoszenia o konieczności wykonania serwisu/naprawy sprzętu</w:t>
      </w:r>
      <w:r w:rsidR="00C54FC7" w:rsidRPr="00A71811">
        <w:rPr>
          <w:rFonts w:asciiTheme="minorHAnsi" w:hAnsiTheme="minorHAnsi" w:cstheme="minorHAnsi"/>
          <w:color w:val="000000"/>
          <w:sz w:val="22"/>
          <w:szCs w:val="22"/>
        </w:rPr>
        <w:t>.</w:t>
      </w:r>
      <w:r w:rsidR="00CC0787" w:rsidRPr="00A71811">
        <w:rPr>
          <w:rFonts w:asciiTheme="minorHAnsi" w:hAnsiTheme="minorHAnsi" w:cstheme="minorHAnsi"/>
          <w:color w:val="000000"/>
          <w:sz w:val="22"/>
          <w:szCs w:val="22"/>
        </w:rPr>
        <w:t xml:space="preserve"> </w:t>
      </w:r>
    </w:p>
    <w:p w14:paraId="31A450B9" w14:textId="57E7E0E6" w:rsidR="00CC0787" w:rsidRPr="00A71811" w:rsidRDefault="00CC0787" w:rsidP="004060BF">
      <w:pPr>
        <w:pStyle w:val="Zwykytekst"/>
        <w:spacing w:before="0" w:beforeAutospacing="0" w:after="0" w:afterAutospacing="0" w:line="276" w:lineRule="auto"/>
        <w:jc w:val="both"/>
        <w:rPr>
          <w:rFonts w:asciiTheme="minorHAnsi" w:hAnsiTheme="minorHAnsi" w:cstheme="minorHAnsi"/>
          <w:color w:val="000000"/>
          <w:sz w:val="22"/>
          <w:szCs w:val="22"/>
        </w:rPr>
      </w:pPr>
      <w:r w:rsidRPr="00A71811">
        <w:rPr>
          <w:rFonts w:asciiTheme="minorHAnsi" w:hAnsiTheme="minorHAnsi" w:cstheme="minorHAnsi"/>
          <w:color w:val="000000"/>
          <w:sz w:val="22"/>
          <w:szCs w:val="22"/>
        </w:rPr>
        <w:t>Zamawiający nie wymaga od oferenta posiadania statusu autoryzowanego dilera oferowanego sprzętu. Zamawiający nie wymaga od oferenta posiadania autoryzowanego serwisu napraw gwarancyjnych, jednak wymaga by serwis/naprawy były dokonywane na oryginalnych autoryzowanych częściach i terminie określonym w zapytaniu.</w:t>
      </w:r>
    </w:p>
    <w:p w14:paraId="4FBAF509" w14:textId="7A84C5C3" w:rsidR="006A02EA" w:rsidRPr="00A71811" w:rsidRDefault="006A02EA" w:rsidP="001024FB">
      <w:pPr>
        <w:jc w:val="both"/>
        <w:rPr>
          <w:rFonts w:asciiTheme="minorHAnsi" w:hAnsiTheme="minorHAnsi" w:cstheme="minorHAnsi"/>
          <w:sz w:val="22"/>
          <w:szCs w:val="22"/>
        </w:rPr>
      </w:pPr>
      <w:r w:rsidRPr="00A71811">
        <w:rPr>
          <w:rFonts w:asciiTheme="minorHAnsi" w:hAnsiTheme="minorHAnsi" w:cstheme="minorHAnsi"/>
          <w:b/>
          <w:sz w:val="22"/>
          <w:szCs w:val="22"/>
        </w:rPr>
        <w:t>3.</w:t>
      </w:r>
      <w:r w:rsidR="001024FB" w:rsidRPr="00A71811">
        <w:rPr>
          <w:rFonts w:asciiTheme="minorHAnsi" w:hAnsiTheme="minorHAnsi" w:cstheme="minorHAnsi"/>
          <w:b/>
          <w:sz w:val="22"/>
          <w:szCs w:val="22"/>
        </w:rPr>
        <w:t xml:space="preserve"> </w:t>
      </w:r>
      <w:r w:rsidRPr="00A71811">
        <w:rPr>
          <w:rFonts w:asciiTheme="minorHAnsi" w:hAnsiTheme="minorHAnsi" w:cstheme="minorHAnsi"/>
          <w:b/>
          <w:sz w:val="22"/>
          <w:szCs w:val="22"/>
        </w:rPr>
        <w:t xml:space="preserve">Rodzaje i opis kryteriów, którymi Zamawiający będzie się kierował  przy wyborze oferty, wraz </w:t>
      </w:r>
      <w:r w:rsidR="001024FB" w:rsidRPr="00A71811">
        <w:rPr>
          <w:rFonts w:asciiTheme="minorHAnsi" w:hAnsiTheme="minorHAnsi" w:cstheme="minorHAnsi"/>
          <w:b/>
          <w:sz w:val="22"/>
          <w:szCs w:val="22"/>
        </w:rPr>
        <w:br/>
      </w:r>
      <w:r w:rsidRPr="00A71811">
        <w:rPr>
          <w:rFonts w:asciiTheme="minorHAnsi" w:hAnsiTheme="minorHAnsi" w:cstheme="minorHAnsi"/>
          <w:b/>
          <w:sz w:val="22"/>
          <w:szCs w:val="22"/>
        </w:rPr>
        <w:t>z podaniem znaczenia tych kryteriów i sposobu oceny ofert oraz opis sposobu obliczenia ceny.</w:t>
      </w:r>
    </w:p>
    <w:p w14:paraId="52574B56" w14:textId="77777777" w:rsidR="006A02EA" w:rsidRPr="00A71811" w:rsidRDefault="000D0A28" w:rsidP="006A02EA">
      <w:pPr>
        <w:jc w:val="both"/>
        <w:rPr>
          <w:rFonts w:asciiTheme="minorHAnsi" w:hAnsiTheme="minorHAnsi" w:cstheme="minorHAnsi"/>
          <w:sz w:val="22"/>
          <w:szCs w:val="22"/>
        </w:rPr>
      </w:pPr>
      <w:r w:rsidRPr="00A71811">
        <w:rPr>
          <w:rFonts w:asciiTheme="minorHAnsi" w:hAnsiTheme="minorHAnsi" w:cstheme="minorHAnsi"/>
          <w:sz w:val="22"/>
          <w:szCs w:val="22"/>
        </w:rPr>
        <w:t>3.1.W cenę ofert</w:t>
      </w:r>
      <w:r w:rsidR="001A36F2" w:rsidRPr="00A71811">
        <w:rPr>
          <w:rFonts w:asciiTheme="minorHAnsi" w:hAnsiTheme="minorHAnsi" w:cstheme="minorHAnsi"/>
          <w:sz w:val="22"/>
          <w:szCs w:val="22"/>
        </w:rPr>
        <w:t>y</w:t>
      </w:r>
      <w:r w:rsidR="00DC4F95" w:rsidRPr="00A71811">
        <w:rPr>
          <w:rFonts w:asciiTheme="minorHAnsi" w:hAnsiTheme="minorHAnsi" w:cstheme="minorHAnsi"/>
          <w:sz w:val="22"/>
          <w:szCs w:val="22"/>
        </w:rPr>
        <w:t xml:space="preserve"> </w:t>
      </w:r>
      <w:r w:rsidR="006A02EA" w:rsidRPr="00A71811">
        <w:rPr>
          <w:rFonts w:asciiTheme="minorHAnsi" w:hAnsiTheme="minorHAnsi" w:cstheme="minorHAnsi"/>
          <w:sz w:val="22"/>
          <w:szCs w:val="22"/>
        </w:rPr>
        <w:t xml:space="preserve"> należy wliczyć:</w:t>
      </w:r>
    </w:p>
    <w:p w14:paraId="79F1FFC0" w14:textId="77777777" w:rsidR="006A02EA" w:rsidRPr="00A71811" w:rsidRDefault="006A02EA" w:rsidP="006A02EA">
      <w:pPr>
        <w:jc w:val="both"/>
        <w:rPr>
          <w:rFonts w:asciiTheme="minorHAnsi" w:hAnsiTheme="minorHAnsi" w:cstheme="minorHAnsi"/>
          <w:sz w:val="22"/>
          <w:szCs w:val="22"/>
        </w:rPr>
      </w:pPr>
      <w:r w:rsidRPr="00A71811">
        <w:rPr>
          <w:rFonts w:asciiTheme="minorHAnsi" w:hAnsiTheme="minorHAnsi" w:cstheme="minorHAnsi"/>
          <w:sz w:val="22"/>
          <w:szCs w:val="22"/>
        </w:rPr>
        <w:t>a) wartość usługi określoną w oparciu o przedmiot zamówienia</w:t>
      </w:r>
      <w:r w:rsidR="00690169" w:rsidRPr="00A71811">
        <w:rPr>
          <w:rFonts w:asciiTheme="minorHAnsi" w:hAnsiTheme="minorHAnsi" w:cstheme="minorHAnsi"/>
          <w:sz w:val="22"/>
          <w:szCs w:val="22"/>
        </w:rPr>
        <w:t xml:space="preserve"> wraz z dostawą</w:t>
      </w:r>
      <w:r w:rsidRPr="00A71811">
        <w:rPr>
          <w:rFonts w:asciiTheme="minorHAnsi" w:hAnsiTheme="minorHAnsi" w:cstheme="minorHAnsi"/>
          <w:sz w:val="22"/>
          <w:szCs w:val="22"/>
        </w:rPr>
        <w:t>,</w:t>
      </w:r>
    </w:p>
    <w:p w14:paraId="53ED5CF7" w14:textId="77777777" w:rsidR="006A02EA" w:rsidRPr="00A71811" w:rsidRDefault="006A02EA" w:rsidP="006A02EA">
      <w:pPr>
        <w:jc w:val="both"/>
        <w:rPr>
          <w:rFonts w:asciiTheme="minorHAnsi" w:hAnsiTheme="minorHAnsi" w:cstheme="minorHAnsi"/>
          <w:sz w:val="22"/>
          <w:szCs w:val="22"/>
        </w:rPr>
      </w:pPr>
      <w:r w:rsidRPr="00A71811">
        <w:rPr>
          <w:rFonts w:asciiTheme="minorHAnsi" w:hAnsiTheme="minorHAnsi" w:cstheme="minorHAnsi"/>
          <w:sz w:val="22"/>
          <w:szCs w:val="22"/>
        </w:rPr>
        <w:t>b) obowiązujący</w:t>
      </w:r>
      <w:r w:rsidR="00690169" w:rsidRPr="00A71811">
        <w:rPr>
          <w:rFonts w:asciiTheme="minorHAnsi" w:hAnsiTheme="minorHAnsi" w:cstheme="minorHAnsi"/>
          <w:sz w:val="22"/>
          <w:szCs w:val="22"/>
        </w:rPr>
        <w:t xml:space="preserve"> podatek od towarów i usług VAT,</w:t>
      </w:r>
    </w:p>
    <w:p w14:paraId="54143F14" w14:textId="77777777" w:rsidR="006A02EA" w:rsidRPr="00A71811" w:rsidRDefault="006A02EA" w:rsidP="006A02EA">
      <w:pPr>
        <w:jc w:val="both"/>
        <w:rPr>
          <w:rFonts w:asciiTheme="minorHAnsi" w:hAnsiTheme="minorHAnsi" w:cstheme="minorHAnsi"/>
          <w:sz w:val="22"/>
          <w:szCs w:val="22"/>
        </w:rPr>
      </w:pPr>
      <w:r w:rsidRPr="00A71811">
        <w:rPr>
          <w:rFonts w:asciiTheme="minorHAnsi" w:hAnsiTheme="minorHAnsi" w:cstheme="minorHAnsi"/>
          <w:sz w:val="22"/>
          <w:szCs w:val="22"/>
        </w:rPr>
        <w:t>c) cena powinna być wyrażona cyfrowo i słownie.</w:t>
      </w:r>
    </w:p>
    <w:p w14:paraId="27C4C9D1" w14:textId="77777777" w:rsidR="006A02EA" w:rsidRPr="00A71811" w:rsidRDefault="006A02EA" w:rsidP="006A02EA">
      <w:pPr>
        <w:jc w:val="both"/>
        <w:rPr>
          <w:rFonts w:asciiTheme="minorHAnsi" w:hAnsiTheme="minorHAnsi" w:cstheme="minorHAnsi"/>
          <w:sz w:val="22"/>
          <w:szCs w:val="22"/>
        </w:rPr>
      </w:pPr>
      <w:r w:rsidRPr="00A71811">
        <w:rPr>
          <w:rFonts w:asciiTheme="minorHAnsi" w:hAnsiTheme="minorHAnsi" w:cstheme="minorHAnsi"/>
          <w:sz w:val="22"/>
          <w:szCs w:val="22"/>
        </w:rPr>
        <w:t>3.2. Cena podana przez Wykonawcę jest obowiązująca przez okres umowy i nie będzie podlegała zmianie.</w:t>
      </w:r>
    </w:p>
    <w:p w14:paraId="437F31D0" w14:textId="77777777" w:rsidR="006A02EA" w:rsidRPr="00A71811" w:rsidRDefault="006A02EA" w:rsidP="006A02EA">
      <w:pPr>
        <w:jc w:val="both"/>
        <w:rPr>
          <w:rFonts w:asciiTheme="minorHAnsi" w:hAnsiTheme="minorHAnsi" w:cstheme="minorHAnsi"/>
          <w:sz w:val="22"/>
          <w:szCs w:val="22"/>
        </w:rPr>
      </w:pPr>
      <w:r w:rsidRPr="00A71811">
        <w:rPr>
          <w:rFonts w:asciiTheme="minorHAnsi" w:hAnsiTheme="minorHAnsi" w:cstheme="minorHAnsi"/>
          <w:sz w:val="22"/>
          <w:szCs w:val="22"/>
        </w:rPr>
        <w:t>Przy wyborze ofert Zamawiający będzie się kierował następującymi kryteriami:</w:t>
      </w:r>
    </w:p>
    <w:p w14:paraId="01A6DF12" w14:textId="77777777" w:rsidR="006A02EA" w:rsidRPr="00A71811" w:rsidRDefault="006A02EA" w:rsidP="006A02EA">
      <w:pPr>
        <w:jc w:val="both"/>
        <w:rPr>
          <w:rFonts w:asciiTheme="minorHAnsi" w:hAnsiTheme="minorHAnsi" w:cstheme="minorHAnsi"/>
          <w:b/>
          <w:sz w:val="22"/>
          <w:szCs w:val="22"/>
        </w:rPr>
      </w:pPr>
      <w:r w:rsidRPr="00A71811">
        <w:rPr>
          <w:rFonts w:asciiTheme="minorHAnsi" w:hAnsiTheme="minorHAnsi" w:cstheme="minorHAnsi"/>
          <w:sz w:val="22"/>
          <w:szCs w:val="22"/>
        </w:rPr>
        <w:t>kryterium</w:t>
      </w:r>
      <w:r w:rsidRPr="00A71811">
        <w:rPr>
          <w:rFonts w:asciiTheme="minorHAnsi" w:hAnsiTheme="minorHAnsi" w:cstheme="minorHAnsi"/>
          <w:b/>
          <w:sz w:val="22"/>
          <w:szCs w:val="22"/>
        </w:rPr>
        <w:t>: cena -   100 %</w:t>
      </w:r>
    </w:p>
    <w:p w14:paraId="79C8553B" w14:textId="4F5F6530" w:rsidR="004120B9" w:rsidRPr="00A71811" w:rsidRDefault="00381CF1" w:rsidP="004120B9">
      <w:pPr>
        <w:jc w:val="both"/>
        <w:rPr>
          <w:rFonts w:asciiTheme="minorHAnsi" w:hAnsiTheme="minorHAnsi" w:cstheme="minorHAnsi"/>
          <w:sz w:val="22"/>
          <w:szCs w:val="22"/>
        </w:rPr>
      </w:pPr>
      <w:r w:rsidRPr="00A71811">
        <w:rPr>
          <w:rFonts w:asciiTheme="minorHAnsi" w:hAnsiTheme="minorHAnsi" w:cstheme="minorHAnsi"/>
          <w:sz w:val="22"/>
          <w:szCs w:val="22"/>
        </w:rPr>
        <w:t>3.3.</w:t>
      </w:r>
      <w:r w:rsidR="001024FB" w:rsidRPr="00A71811">
        <w:rPr>
          <w:rFonts w:asciiTheme="minorHAnsi" w:hAnsiTheme="minorHAnsi" w:cstheme="minorHAnsi"/>
          <w:sz w:val="22"/>
          <w:szCs w:val="22"/>
        </w:rPr>
        <w:t xml:space="preserve"> </w:t>
      </w:r>
      <w:r w:rsidRPr="00A71811">
        <w:rPr>
          <w:rFonts w:asciiTheme="minorHAnsi" w:hAnsiTheme="minorHAnsi" w:cstheme="minorHAnsi"/>
          <w:sz w:val="22"/>
          <w:szCs w:val="22"/>
        </w:rPr>
        <w:t>Zamawiający wybierze ofertę cenową odpowiadającą postawionym przez niego wymogom i o najniższej cenie.</w:t>
      </w:r>
      <w:r w:rsidR="000D0A28" w:rsidRPr="00A71811">
        <w:rPr>
          <w:rFonts w:asciiTheme="minorHAnsi" w:hAnsiTheme="minorHAnsi" w:cstheme="minorHAnsi"/>
          <w:sz w:val="22"/>
          <w:szCs w:val="22"/>
        </w:rPr>
        <w:t xml:space="preserve"> Wykonawca</w:t>
      </w:r>
      <w:r w:rsidR="00B019D0" w:rsidRPr="00A71811">
        <w:rPr>
          <w:rFonts w:asciiTheme="minorHAnsi" w:hAnsiTheme="minorHAnsi" w:cstheme="minorHAnsi"/>
          <w:sz w:val="22"/>
          <w:szCs w:val="22"/>
        </w:rPr>
        <w:t xml:space="preserve"> może złożyć </w:t>
      </w:r>
      <w:r w:rsidR="0054341D" w:rsidRPr="00A71811">
        <w:rPr>
          <w:rFonts w:asciiTheme="minorHAnsi" w:hAnsiTheme="minorHAnsi" w:cstheme="minorHAnsi"/>
          <w:sz w:val="22"/>
          <w:szCs w:val="22"/>
        </w:rPr>
        <w:t>tylko</w:t>
      </w:r>
      <w:r w:rsidR="000D0A28" w:rsidRPr="00A71811">
        <w:rPr>
          <w:rFonts w:asciiTheme="minorHAnsi" w:hAnsiTheme="minorHAnsi" w:cstheme="minorHAnsi"/>
          <w:sz w:val="22"/>
          <w:szCs w:val="22"/>
        </w:rPr>
        <w:t xml:space="preserve"> </w:t>
      </w:r>
      <w:r w:rsidR="00B019D0" w:rsidRPr="00A71811">
        <w:rPr>
          <w:rFonts w:asciiTheme="minorHAnsi" w:hAnsiTheme="minorHAnsi" w:cstheme="minorHAnsi"/>
          <w:sz w:val="22"/>
          <w:szCs w:val="22"/>
        </w:rPr>
        <w:t xml:space="preserve">jedną </w:t>
      </w:r>
      <w:r w:rsidR="00533916" w:rsidRPr="00A71811">
        <w:rPr>
          <w:rFonts w:asciiTheme="minorHAnsi" w:hAnsiTheme="minorHAnsi" w:cstheme="minorHAnsi"/>
          <w:sz w:val="22"/>
          <w:szCs w:val="22"/>
        </w:rPr>
        <w:t>ofertę.</w:t>
      </w:r>
    </w:p>
    <w:p w14:paraId="157AB245" w14:textId="2ED3C45F" w:rsidR="00604B54" w:rsidRPr="00A71811" w:rsidRDefault="00381CF1" w:rsidP="006C5DD5">
      <w:pPr>
        <w:rPr>
          <w:rFonts w:asciiTheme="minorHAnsi" w:hAnsiTheme="minorHAnsi" w:cstheme="minorHAnsi"/>
          <w:sz w:val="22"/>
          <w:szCs w:val="22"/>
        </w:rPr>
      </w:pPr>
      <w:r w:rsidRPr="00A71811">
        <w:rPr>
          <w:rFonts w:asciiTheme="minorHAnsi" w:hAnsiTheme="minorHAnsi" w:cstheme="minorHAnsi"/>
          <w:sz w:val="22"/>
          <w:szCs w:val="22"/>
        </w:rPr>
        <w:t>3.4</w:t>
      </w:r>
      <w:r w:rsidR="006868BD" w:rsidRPr="00A71811">
        <w:rPr>
          <w:rFonts w:asciiTheme="minorHAnsi" w:hAnsiTheme="minorHAnsi" w:cstheme="minorHAnsi"/>
          <w:sz w:val="22"/>
          <w:szCs w:val="22"/>
        </w:rPr>
        <w:t>.</w:t>
      </w:r>
      <w:r w:rsidR="001024FB" w:rsidRPr="00A71811">
        <w:rPr>
          <w:rFonts w:asciiTheme="minorHAnsi" w:hAnsiTheme="minorHAnsi" w:cstheme="minorHAnsi"/>
          <w:sz w:val="22"/>
          <w:szCs w:val="22"/>
        </w:rPr>
        <w:t xml:space="preserve"> </w:t>
      </w:r>
      <w:r w:rsidR="00FA38DE" w:rsidRPr="00A71811">
        <w:rPr>
          <w:rFonts w:asciiTheme="minorHAnsi" w:hAnsiTheme="minorHAnsi" w:cstheme="minorHAnsi"/>
          <w:sz w:val="22"/>
          <w:szCs w:val="22"/>
        </w:rPr>
        <w:t>Z wybranym Wykonawcą zostanie podpisana umowa</w:t>
      </w:r>
      <w:r w:rsidR="000D0A28" w:rsidRPr="00A71811">
        <w:rPr>
          <w:rFonts w:asciiTheme="minorHAnsi" w:hAnsiTheme="minorHAnsi" w:cstheme="minorHAnsi"/>
          <w:sz w:val="22"/>
          <w:szCs w:val="22"/>
        </w:rPr>
        <w:t>.</w:t>
      </w:r>
    </w:p>
    <w:p w14:paraId="49A1DCB8" w14:textId="3AD8EB9D" w:rsidR="00D20CF1" w:rsidRPr="00A71811" w:rsidRDefault="006A02EA" w:rsidP="004120B9">
      <w:pPr>
        <w:rPr>
          <w:rFonts w:asciiTheme="minorHAnsi" w:hAnsiTheme="minorHAnsi" w:cstheme="minorHAnsi"/>
          <w:sz w:val="22"/>
          <w:szCs w:val="22"/>
        </w:rPr>
      </w:pPr>
      <w:r w:rsidRPr="00A71811">
        <w:rPr>
          <w:rFonts w:asciiTheme="minorHAnsi" w:hAnsiTheme="minorHAnsi" w:cstheme="minorHAnsi"/>
          <w:b/>
          <w:sz w:val="22"/>
          <w:szCs w:val="22"/>
        </w:rPr>
        <w:t>4</w:t>
      </w:r>
      <w:r w:rsidR="004B254D" w:rsidRPr="00A71811">
        <w:rPr>
          <w:rFonts w:asciiTheme="minorHAnsi" w:hAnsiTheme="minorHAnsi" w:cstheme="minorHAnsi"/>
          <w:b/>
          <w:sz w:val="22"/>
          <w:szCs w:val="22"/>
        </w:rPr>
        <w:t>.</w:t>
      </w:r>
      <w:r w:rsidR="001024FB" w:rsidRPr="00A71811">
        <w:rPr>
          <w:rFonts w:asciiTheme="minorHAnsi" w:hAnsiTheme="minorHAnsi" w:cstheme="minorHAnsi"/>
          <w:b/>
          <w:sz w:val="22"/>
          <w:szCs w:val="22"/>
        </w:rPr>
        <w:t xml:space="preserve"> </w:t>
      </w:r>
      <w:r w:rsidR="004B254D" w:rsidRPr="00A71811">
        <w:rPr>
          <w:rFonts w:asciiTheme="minorHAnsi" w:hAnsiTheme="minorHAnsi" w:cstheme="minorHAnsi"/>
          <w:b/>
          <w:sz w:val="22"/>
          <w:szCs w:val="22"/>
        </w:rPr>
        <w:t>Wymaga</w:t>
      </w:r>
      <w:r w:rsidR="006509BF" w:rsidRPr="00A71811">
        <w:rPr>
          <w:rFonts w:asciiTheme="minorHAnsi" w:hAnsiTheme="minorHAnsi" w:cstheme="minorHAnsi"/>
          <w:b/>
          <w:sz w:val="22"/>
          <w:szCs w:val="22"/>
        </w:rPr>
        <w:t>ny termin realizacji zamówienia</w:t>
      </w:r>
      <w:r w:rsidR="004B254D" w:rsidRPr="00A71811">
        <w:rPr>
          <w:rFonts w:asciiTheme="minorHAnsi" w:hAnsiTheme="minorHAnsi" w:cstheme="minorHAnsi"/>
          <w:b/>
          <w:sz w:val="22"/>
          <w:szCs w:val="22"/>
        </w:rPr>
        <w:t>:</w:t>
      </w:r>
      <w:r w:rsidR="00214828" w:rsidRPr="00A71811">
        <w:rPr>
          <w:rFonts w:asciiTheme="minorHAnsi" w:hAnsiTheme="minorHAnsi" w:cstheme="minorHAnsi"/>
          <w:b/>
          <w:sz w:val="22"/>
          <w:szCs w:val="22"/>
        </w:rPr>
        <w:br/>
      </w:r>
      <w:r w:rsidR="00217492" w:rsidRPr="00A71811">
        <w:rPr>
          <w:rFonts w:asciiTheme="minorHAnsi" w:hAnsiTheme="minorHAnsi" w:cstheme="minorHAnsi"/>
          <w:sz w:val="22"/>
          <w:szCs w:val="22"/>
        </w:rPr>
        <w:t>3</w:t>
      </w:r>
      <w:r w:rsidR="00FC28E5" w:rsidRPr="00A71811">
        <w:rPr>
          <w:rFonts w:asciiTheme="minorHAnsi" w:hAnsiTheme="minorHAnsi" w:cstheme="minorHAnsi"/>
          <w:sz w:val="22"/>
          <w:szCs w:val="22"/>
        </w:rPr>
        <w:t>0</w:t>
      </w:r>
      <w:r w:rsidR="00214828" w:rsidRPr="00A71811">
        <w:rPr>
          <w:rFonts w:asciiTheme="minorHAnsi" w:hAnsiTheme="minorHAnsi" w:cstheme="minorHAnsi"/>
          <w:sz w:val="22"/>
          <w:szCs w:val="22"/>
        </w:rPr>
        <w:t xml:space="preserve"> dni od dnia podpisania umowy </w:t>
      </w:r>
      <w:r w:rsidR="00802C7A" w:rsidRPr="00A71811">
        <w:rPr>
          <w:rFonts w:asciiTheme="minorHAnsi" w:hAnsiTheme="minorHAnsi" w:cstheme="minorHAnsi"/>
          <w:sz w:val="22"/>
          <w:szCs w:val="22"/>
        </w:rPr>
        <w:t xml:space="preserve"> </w:t>
      </w:r>
      <w:r w:rsidR="00842D66" w:rsidRPr="00A71811">
        <w:rPr>
          <w:rFonts w:asciiTheme="minorHAnsi" w:hAnsiTheme="minorHAnsi" w:cstheme="minorHAnsi"/>
          <w:sz w:val="22"/>
          <w:szCs w:val="22"/>
        </w:rPr>
        <w:t xml:space="preserve"> </w:t>
      </w:r>
    </w:p>
    <w:p w14:paraId="1F15CD6C" w14:textId="794B926F" w:rsidR="000A5680" w:rsidRPr="00A71811" w:rsidRDefault="00FA38DE" w:rsidP="004120B9">
      <w:pPr>
        <w:rPr>
          <w:rFonts w:asciiTheme="minorHAnsi" w:hAnsiTheme="minorHAnsi" w:cstheme="minorHAnsi"/>
          <w:sz w:val="22"/>
          <w:szCs w:val="22"/>
        </w:rPr>
      </w:pPr>
      <w:r w:rsidRPr="00A71811">
        <w:rPr>
          <w:rFonts w:asciiTheme="minorHAnsi" w:hAnsiTheme="minorHAnsi" w:cstheme="minorHAnsi"/>
          <w:b/>
          <w:sz w:val="22"/>
          <w:szCs w:val="22"/>
        </w:rPr>
        <w:t>5</w:t>
      </w:r>
      <w:r w:rsidR="004B254D" w:rsidRPr="00A71811">
        <w:rPr>
          <w:rFonts w:asciiTheme="minorHAnsi" w:hAnsiTheme="minorHAnsi" w:cstheme="minorHAnsi"/>
          <w:b/>
          <w:sz w:val="22"/>
          <w:szCs w:val="22"/>
        </w:rPr>
        <w:t>. Wymagane dokumenty</w:t>
      </w:r>
      <w:r w:rsidR="00842D66" w:rsidRPr="00A71811">
        <w:rPr>
          <w:rFonts w:asciiTheme="minorHAnsi" w:hAnsiTheme="minorHAnsi" w:cstheme="minorHAnsi"/>
          <w:b/>
          <w:sz w:val="22"/>
          <w:szCs w:val="22"/>
        </w:rPr>
        <w:br/>
      </w:r>
      <w:r w:rsidR="004B254D" w:rsidRPr="00A71811">
        <w:rPr>
          <w:rFonts w:asciiTheme="minorHAnsi" w:hAnsiTheme="minorHAnsi" w:cstheme="minorHAnsi"/>
          <w:sz w:val="22"/>
          <w:szCs w:val="22"/>
        </w:rPr>
        <w:t>Oferta  powinna zawierać następujące dokumenty :</w:t>
      </w:r>
      <w:r w:rsidR="00842D66" w:rsidRPr="00A71811">
        <w:rPr>
          <w:rFonts w:asciiTheme="minorHAnsi" w:hAnsiTheme="minorHAnsi" w:cstheme="minorHAnsi"/>
          <w:sz w:val="22"/>
          <w:szCs w:val="22"/>
        </w:rPr>
        <w:br/>
      </w:r>
      <w:r w:rsidR="004B254D" w:rsidRPr="00A71811">
        <w:rPr>
          <w:rFonts w:asciiTheme="minorHAnsi" w:hAnsiTheme="minorHAnsi" w:cstheme="minorHAnsi"/>
          <w:sz w:val="22"/>
          <w:szCs w:val="22"/>
        </w:rPr>
        <w:t>a)</w:t>
      </w:r>
      <w:r w:rsidR="00C54FC7" w:rsidRPr="00A71811">
        <w:rPr>
          <w:rFonts w:asciiTheme="minorHAnsi" w:hAnsiTheme="minorHAnsi" w:cstheme="minorHAnsi"/>
          <w:sz w:val="22"/>
          <w:szCs w:val="22"/>
        </w:rPr>
        <w:t xml:space="preserve"> </w:t>
      </w:r>
      <w:r w:rsidR="006868BD" w:rsidRPr="00A71811">
        <w:rPr>
          <w:rFonts w:asciiTheme="minorHAnsi" w:hAnsiTheme="minorHAnsi" w:cstheme="minorHAnsi"/>
          <w:sz w:val="22"/>
          <w:szCs w:val="22"/>
        </w:rPr>
        <w:t xml:space="preserve">wypełnioną </w:t>
      </w:r>
      <w:r w:rsidR="004B254D" w:rsidRPr="00A71811">
        <w:rPr>
          <w:rFonts w:asciiTheme="minorHAnsi" w:hAnsiTheme="minorHAnsi" w:cstheme="minorHAnsi"/>
          <w:sz w:val="22"/>
          <w:szCs w:val="22"/>
        </w:rPr>
        <w:t>ofertę cenową w/g załączonego wzoru,</w:t>
      </w:r>
      <w:r w:rsidR="00842D66" w:rsidRPr="00A71811">
        <w:rPr>
          <w:rFonts w:asciiTheme="minorHAnsi" w:hAnsiTheme="minorHAnsi" w:cstheme="minorHAnsi"/>
          <w:sz w:val="22"/>
          <w:szCs w:val="22"/>
        </w:rPr>
        <w:br/>
      </w:r>
      <w:r w:rsidR="00FA2AC3" w:rsidRPr="00A71811">
        <w:rPr>
          <w:rFonts w:asciiTheme="minorHAnsi" w:hAnsiTheme="minorHAnsi" w:cstheme="minorHAnsi"/>
          <w:sz w:val="22"/>
          <w:szCs w:val="22"/>
        </w:rPr>
        <w:t>b</w:t>
      </w:r>
      <w:r w:rsidR="006868BD" w:rsidRPr="00A71811">
        <w:rPr>
          <w:rFonts w:asciiTheme="minorHAnsi" w:hAnsiTheme="minorHAnsi" w:cstheme="minorHAnsi"/>
          <w:sz w:val="22"/>
          <w:szCs w:val="22"/>
        </w:rPr>
        <w:t>)</w:t>
      </w:r>
      <w:r w:rsidR="00C54FC7" w:rsidRPr="00A71811">
        <w:rPr>
          <w:rFonts w:asciiTheme="minorHAnsi" w:hAnsiTheme="minorHAnsi" w:cstheme="minorHAnsi"/>
          <w:sz w:val="22"/>
          <w:szCs w:val="22"/>
        </w:rPr>
        <w:t xml:space="preserve"> </w:t>
      </w:r>
      <w:r w:rsidR="006868BD" w:rsidRPr="00A71811">
        <w:rPr>
          <w:rFonts w:asciiTheme="minorHAnsi" w:hAnsiTheme="minorHAnsi" w:cstheme="minorHAnsi"/>
          <w:sz w:val="22"/>
          <w:szCs w:val="22"/>
        </w:rPr>
        <w:t xml:space="preserve">podpisane  załączone </w:t>
      </w:r>
      <w:r w:rsidR="004B254D" w:rsidRPr="00A71811">
        <w:rPr>
          <w:rFonts w:asciiTheme="minorHAnsi" w:hAnsiTheme="minorHAnsi" w:cstheme="minorHAnsi"/>
          <w:sz w:val="22"/>
          <w:szCs w:val="22"/>
        </w:rPr>
        <w:t>oświadczenie o prowadzeniu działalności gospodarczej,</w:t>
      </w:r>
      <w:r w:rsidR="00842D66" w:rsidRPr="00A71811">
        <w:rPr>
          <w:rFonts w:asciiTheme="minorHAnsi" w:hAnsiTheme="minorHAnsi" w:cstheme="minorHAnsi"/>
          <w:sz w:val="22"/>
          <w:szCs w:val="22"/>
        </w:rPr>
        <w:br/>
      </w:r>
      <w:r w:rsidR="001A36F2" w:rsidRPr="00A71811">
        <w:rPr>
          <w:rFonts w:asciiTheme="minorHAnsi" w:hAnsiTheme="minorHAnsi" w:cstheme="minorHAnsi"/>
          <w:sz w:val="22"/>
          <w:szCs w:val="22"/>
        </w:rPr>
        <w:t xml:space="preserve">c) </w:t>
      </w:r>
      <w:r w:rsidR="006868BD" w:rsidRPr="00A71811">
        <w:rPr>
          <w:rFonts w:asciiTheme="minorHAnsi" w:hAnsiTheme="minorHAnsi" w:cstheme="minorHAnsi"/>
          <w:sz w:val="22"/>
          <w:szCs w:val="22"/>
        </w:rPr>
        <w:t xml:space="preserve">podpisane załączone </w:t>
      </w:r>
      <w:r w:rsidR="004B254D" w:rsidRPr="00A71811">
        <w:rPr>
          <w:rFonts w:asciiTheme="minorHAnsi" w:hAnsiTheme="minorHAnsi" w:cstheme="minorHAnsi"/>
          <w:sz w:val="22"/>
          <w:szCs w:val="22"/>
        </w:rPr>
        <w:t>oświadczenie RODO.</w:t>
      </w:r>
    </w:p>
    <w:p w14:paraId="22765F3C" w14:textId="77777777" w:rsidR="00A23F53" w:rsidRPr="00A71811" w:rsidRDefault="00FA38DE" w:rsidP="00A23F53">
      <w:pPr>
        <w:jc w:val="both"/>
        <w:rPr>
          <w:rFonts w:asciiTheme="minorHAnsi" w:hAnsiTheme="minorHAnsi" w:cstheme="minorHAnsi"/>
          <w:sz w:val="22"/>
          <w:szCs w:val="22"/>
        </w:rPr>
      </w:pPr>
      <w:r w:rsidRPr="00A71811">
        <w:rPr>
          <w:rFonts w:asciiTheme="minorHAnsi" w:hAnsiTheme="minorHAnsi" w:cstheme="minorHAnsi"/>
          <w:b/>
          <w:sz w:val="22"/>
          <w:szCs w:val="22"/>
        </w:rPr>
        <w:t>6</w:t>
      </w:r>
      <w:r w:rsidR="004B254D" w:rsidRPr="00A71811">
        <w:rPr>
          <w:rFonts w:asciiTheme="minorHAnsi" w:hAnsiTheme="minorHAnsi" w:cstheme="minorHAnsi"/>
          <w:b/>
          <w:sz w:val="22"/>
          <w:szCs w:val="22"/>
        </w:rPr>
        <w:t xml:space="preserve">. Miejsce i termin złożenia oferty cenowej :                                                                   </w:t>
      </w:r>
      <w:r w:rsidR="004B254D" w:rsidRPr="00A71811">
        <w:rPr>
          <w:rFonts w:asciiTheme="minorHAnsi" w:hAnsiTheme="minorHAnsi" w:cstheme="minorHAnsi"/>
          <w:sz w:val="22"/>
          <w:szCs w:val="22"/>
        </w:rPr>
        <w:t xml:space="preserve">                         </w:t>
      </w:r>
    </w:p>
    <w:p w14:paraId="323040B6" w14:textId="6FCC1B2B" w:rsidR="00A23F53" w:rsidRPr="00A71811" w:rsidRDefault="00FA38DE" w:rsidP="00A23F53">
      <w:pPr>
        <w:jc w:val="both"/>
        <w:rPr>
          <w:rFonts w:asciiTheme="minorHAnsi" w:hAnsiTheme="minorHAnsi" w:cstheme="minorHAnsi"/>
          <w:i/>
          <w:sz w:val="22"/>
          <w:szCs w:val="22"/>
        </w:rPr>
      </w:pPr>
      <w:r w:rsidRPr="00A71811">
        <w:rPr>
          <w:rFonts w:asciiTheme="minorHAnsi" w:hAnsiTheme="minorHAnsi" w:cstheme="minorHAnsi"/>
          <w:b/>
          <w:sz w:val="22"/>
          <w:szCs w:val="22"/>
        </w:rPr>
        <w:t>6</w:t>
      </w:r>
      <w:r w:rsidR="004B254D" w:rsidRPr="00A71811">
        <w:rPr>
          <w:rFonts w:asciiTheme="minorHAnsi" w:hAnsiTheme="minorHAnsi" w:cstheme="minorHAnsi"/>
          <w:b/>
          <w:sz w:val="22"/>
          <w:szCs w:val="22"/>
        </w:rPr>
        <w:t>.1.</w:t>
      </w:r>
      <w:r w:rsidR="004B254D" w:rsidRPr="00A71811">
        <w:rPr>
          <w:rFonts w:asciiTheme="minorHAnsi" w:hAnsiTheme="minorHAnsi" w:cstheme="minorHAnsi"/>
          <w:sz w:val="22"/>
          <w:szCs w:val="22"/>
        </w:rPr>
        <w:t xml:space="preserve"> Ofertę cenową wraz z</w:t>
      </w:r>
      <w:r w:rsidR="00685140" w:rsidRPr="00A71811">
        <w:rPr>
          <w:rFonts w:asciiTheme="minorHAnsi" w:hAnsiTheme="minorHAnsi" w:cstheme="minorHAnsi"/>
          <w:sz w:val="22"/>
          <w:szCs w:val="22"/>
        </w:rPr>
        <w:t xml:space="preserve"> wypełnionym </w:t>
      </w:r>
      <w:r w:rsidR="0054341D" w:rsidRPr="00A71811">
        <w:rPr>
          <w:rFonts w:asciiTheme="minorHAnsi" w:hAnsiTheme="minorHAnsi" w:cstheme="minorHAnsi"/>
          <w:sz w:val="22"/>
          <w:szCs w:val="22"/>
        </w:rPr>
        <w:t xml:space="preserve">właściwym </w:t>
      </w:r>
      <w:r w:rsidR="00685140" w:rsidRPr="00A71811">
        <w:rPr>
          <w:rFonts w:asciiTheme="minorHAnsi" w:hAnsiTheme="minorHAnsi" w:cstheme="minorHAnsi"/>
          <w:sz w:val="22"/>
          <w:szCs w:val="22"/>
        </w:rPr>
        <w:t>formularzem  oferty cenowej,</w:t>
      </w:r>
      <w:r w:rsidR="004B254D" w:rsidRPr="00A71811">
        <w:rPr>
          <w:rFonts w:asciiTheme="minorHAnsi" w:hAnsiTheme="minorHAnsi" w:cstheme="minorHAnsi"/>
          <w:sz w:val="22"/>
          <w:szCs w:val="22"/>
        </w:rPr>
        <w:t xml:space="preserve"> oświadczeniem </w:t>
      </w:r>
      <w:r w:rsidR="00700B2E" w:rsidRPr="00A71811">
        <w:rPr>
          <w:rFonts w:asciiTheme="minorHAnsi" w:hAnsiTheme="minorHAnsi" w:cstheme="minorHAnsi"/>
          <w:sz w:val="22"/>
          <w:szCs w:val="22"/>
        </w:rPr>
        <w:br/>
      </w:r>
      <w:r w:rsidR="0059095C" w:rsidRPr="00A71811">
        <w:rPr>
          <w:rFonts w:asciiTheme="minorHAnsi" w:hAnsiTheme="minorHAnsi" w:cstheme="minorHAnsi"/>
          <w:sz w:val="22"/>
          <w:szCs w:val="22"/>
        </w:rPr>
        <w:t xml:space="preserve">o prowadzeniu działalności </w:t>
      </w:r>
      <w:r w:rsidR="00685140" w:rsidRPr="00A71811">
        <w:rPr>
          <w:rFonts w:asciiTheme="minorHAnsi" w:hAnsiTheme="minorHAnsi" w:cstheme="minorHAnsi"/>
          <w:sz w:val="22"/>
          <w:szCs w:val="22"/>
        </w:rPr>
        <w:t>gospodarczej</w:t>
      </w:r>
      <w:r w:rsidR="00700B2E" w:rsidRPr="00A71811">
        <w:rPr>
          <w:rFonts w:asciiTheme="minorHAnsi" w:hAnsiTheme="minorHAnsi" w:cstheme="minorHAnsi"/>
          <w:sz w:val="22"/>
          <w:szCs w:val="22"/>
        </w:rPr>
        <w:t>, wykazem wykonany</w:t>
      </w:r>
      <w:r w:rsidR="00604B54" w:rsidRPr="00A71811">
        <w:rPr>
          <w:rFonts w:asciiTheme="minorHAnsi" w:hAnsiTheme="minorHAnsi" w:cstheme="minorHAnsi"/>
          <w:sz w:val="22"/>
          <w:szCs w:val="22"/>
        </w:rPr>
        <w:t>ch usług</w:t>
      </w:r>
      <w:r w:rsidR="00700B2E" w:rsidRPr="00A71811">
        <w:rPr>
          <w:rFonts w:asciiTheme="minorHAnsi" w:hAnsiTheme="minorHAnsi" w:cstheme="minorHAnsi"/>
          <w:sz w:val="22"/>
          <w:szCs w:val="22"/>
        </w:rPr>
        <w:t>,</w:t>
      </w:r>
      <w:r w:rsidR="00792B86" w:rsidRPr="00A71811">
        <w:rPr>
          <w:rFonts w:asciiTheme="minorHAnsi" w:hAnsiTheme="minorHAnsi" w:cstheme="minorHAnsi"/>
          <w:sz w:val="22"/>
          <w:szCs w:val="22"/>
        </w:rPr>
        <w:t xml:space="preserve"> </w:t>
      </w:r>
      <w:r w:rsidR="0059095C" w:rsidRPr="00A71811">
        <w:rPr>
          <w:rFonts w:asciiTheme="minorHAnsi" w:hAnsiTheme="minorHAnsi" w:cstheme="minorHAnsi"/>
          <w:sz w:val="22"/>
          <w:szCs w:val="22"/>
        </w:rPr>
        <w:t xml:space="preserve"> oświadczeniem RODO </w:t>
      </w:r>
      <w:r w:rsidR="004B254D" w:rsidRPr="00A71811">
        <w:rPr>
          <w:rFonts w:asciiTheme="minorHAnsi" w:hAnsiTheme="minorHAnsi" w:cstheme="minorHAnsi"/>
          <w:sz w:val="22"/>
          <w:szCs w:val="22"/>
        </w:rPr>
        <w:t xml:space="preserve">należy złożyć w terminie </w:t>
      </w:r>
      <w:r w:rsidR="001E361D" w:rsidRPr="00A71811">
        <w:rPr>
          <w:rFonts w:asciiTheme="minorHAnsi" w:hAnsiTheme="minorHAnsi" w:cstheme="minorHAnsi"/>
          <w:b/>
          <w:sz w:val="22"/>
          <w:szCs w:val="22"/>
        </w:rPr>
        <w:t>do dnia</w:t>
      </w:r>
      <w:r w:rsidR="00533916" w:rsidRPr="00A71811">
        <w:rPr>
          <w:rFonts w:asciiTheme="minorHAnsi" w:hAnsiTheme="minorHAnsi" w:cstheme="minorHAnsi"/>
          <w:b/>
          <w:sz w:val="22"/>
          <w:szCs w:val="22"/>
        </w:rPr>
        <w:t xml:space="preserve"> </w:t>
      </w:r>
      <w:r w:rsidR="00FE4987">
        <w:rPr>
          <w:rFonts w:asciiTheme="minorHAnsi" w:hAnsiTheme="minorHAnsi" w:cstheme="minorHAnsi"/>
          <w:b/>
          <w:sz w:val="22"/>
          <w:szCs w:val="22"/>
        </w:rPr>
        <w:t>17</w:t>
      </w:r>
      <w:r w:rsidR="00D20CF1" w:rsidRPr="00A71811">
        <w:rPr>
          <w:rFonts w:asciiTheme="minorHAnsi" w:hAnsiTheme="minorHAnsi" w:cstheme="minorHAnsi"/>
          <w:b/>
          <w:sz w:val="22"/>
          <w:szCs w:val="22"/>
        </w:rPr>
        <w:t>.</w:t>
      </w:r>
      <w:r w:rsidR="00FE4987">
        <w:rPr>
          <w:rFonts w:asciiTheme="minorHAnsi" w:hAnsiTheme="minorHAnsi" w:cstheme="minorHAnsi"/>
          <w:b/>
          <w:sz w:val="22"/>
          <w:szCs w:val="22"/>
        </w:rPr>
        <w:t>10</w:t>
      </w:r>
      <w:r w:rsidR="00D20CF1" w:rsidRPr="00A71811">
        <w:rPr>
          <w:rFonts w:asciiTheme="minorHAnsi" w:hAnsiTheme="minorHAnsi" w:cstheme="minorHAnsi"/>
          <w:b/>
          <w:sz w:val="22"/>
          <w:szCs w:val="22"/>
        </w:rPr>
        <w:t>.2025</w:t>
      </w:r>
      <w:r w:rsidR="00BB2991" w:rsidRPr="00A71811">
        <w:rPr>
          <w:rFonts w:asciiTheme="minorHAnsi" w:hAnsiTheme="minorHAnsi" w:cstheme="minorHAnsi"/>
          <w:b/>
          <w:sz w:val="22"/>
          <w:szCs w:val="22"/>
        </w:rPr>
        <w:t xml:space="preserve"> </w:t>
      </w:r>
      <w:r w:rsidR="00690169" w:rsidRPr="00A71811">
        <w:rPr>
          <w:rFonts w:asciiTheme="minorHAnsi" w:hAnsiTheme="minorHAnsi" w:cstheme="minorHAnsi"/>
          <w:b/>
          <w:sz w:val="22"/>
          <w:szCs w:val="22"/>
        </w:rPr>
        <w:t>r.  do godz. 12</w:t>
      </w:r>
      <w:r w:rsidR="004B254D" w:rsidRPr="00A71811">
        <w:rPr>
          <w:rFonts w:asciiTheme="minorHAnsi" w:hAnsiTheme="minorHAnsi" w:cstheme="minorHAnsi"/>
          <w:b/>
          <w:sz w:val="22"/>
          <w:szCs w:val="22"/>
        </w:rPr>
        <w:t xml:space="preserve"> </w:t>
      </w:r>
      <w:proofErr w:type="spellStart"/>
      <w:r w:rsidR="004B254D" w:rsidRPr="00A71811">
        <w:rPr>
          <w:rFonts w:asciiTheme="minorHAnsi" w:hAnsiTheme="minorHAnsi" w:cstheme="minorHAnsi"/>
          <w:b/>
          <w:sz w:val="22"/>
          <w:szCs w:val="22"/>
          <w:vertAlign w:val="superscript"/>
        </w:rPr>
        <w:t>oo</w:t>
      </w:r>
      <w:proofErr w:type="spellEnd"/>
      <w:r w:rsidR="004B254D" w:rsidRPr="00A71811">
        <w:rPr>
          <w:rFonts w:asciiTheme="minorHAnsi" w:hAnsiTheme="minorHAnsi" w:cstheme="minorHAnsi"/>
          <w:b/>
          <w:sz w:val="22"/>
          <w:szCs w:val="22"/>
        </w:rPr>
        <w:t xml:space="preserve">  w siedzibie Zamawiającego tj. Urząd Miejski Poddębicach</w:t>
      </w:r>
      <w:r w:rsidR="00AF711E" w:rsidRPr="00A71811">
        <w:rPr>
          <w:rFonts w:asciiTheme="minorHAnsi" w:hAnsiTheme="minorHAnsi" w:cstheme="minorHAnsi"/>
          <w:b/>
          <w:sz w:val="22"/>
          <w:szCs w:val="22"/>
        </w:rPr>
        <w:t>,</w:t>
      </w:r>
      <w:r w:rsidR="004B254D" w:rsidRPr="00A71811">
        <w:rPr>
          <w:rFonts w:asciiTheme="minorHAnsi" w:hAnsiTheme="minorHAnsi" w:cstheme="minorHAnsi"/>
          <w:b/>
          <w:sz w:val="22"/>
          <w:szCs w:val="22"/>
        </w:rPr>
        <w:t xml:space="preserve"> </w:t>
      </w:r>
      <w:r w:rsidR="004B254D" w:rsidRPr="00A71811">
        <w:rPr>
          <w:rFonts w:asciiTheme="minorHAnsi" w:hAnsiTheme="minorHAnsi" w:cstheme="minorHAnsi"/>
          <w:b/>
          <w:sz w:val="22"/>
          <w:szCs w:val="22"/>
          <w:vertAlign w:val="superscript"/>
        </w:rPr>
        <w:t xml:space="preserve"> </w:t>
      </w:r>
      <w:r w:rsidR="001E361D" w:rsidRPr="00A71811">
        <w:rPr>
          <w:rFonts w:asciiTheme="minorHAnsi" w:hAnsiTheme="minorHAnsi" w:cstheme="minorHAnsi"/>
          <w:b/>
          <w:sz w:val="22"/>
          <w:szCs w:val="22"/>
        </w:rPr>
        <w:t>ul. Łódzka 17/21</w:t>
      </w:r>
      <w:r w:rsidR="00C54FC7" w:rsidRPr="00A71811">
        <w:rPr>
          <w:rFonts w:asciiTheme="minorHAnsi" w:hAnsiTheme="minorHAnsi" w:cstheme="minorHAnsi"/>
          <w:b/>
          <w:sz w:val="22"/>
          <w:szCs w:val="22"/>
        </w:rPr>
        <w:t xml:space="preserve">, </w:t>
      </w:r>
      <w:r w:rsidR="008A6D9E" w:rsidRPr="00A71811">
        <w:rPr>
          <w:rFonts w:asciiTheme="minorHAnsi" w:hAnsiTheme="minorHAnsi" w:cstheme="minorHAnsi"/>
          <w:sz w:val="22"/>
          <w:szCs w:val="22"/>
        </w:rPr>
        <w:t xml:space="preserve">bądź za pośrednictwem poczty elektronicznej </w:t>
      </w:r>
      <w:hyperlink r:id="rId8" w:history="1">
        <w:r w:rsidR="008A6D9E" w:rsidRPr="00A71811">
          <w:rPr>
            <w:rStyle w:val="Hipercze"/>
            <w:rFonts w:asciiTheme="minorHAnsi" w:hAnsiTheme="minorHAnsi" w:cstheme="minorHAnsi"/>
            <w:color w:val="auto"/>
            <w:sz w:val="22"/>
            <w:szCs w:val="22"/>
          </w:rPr>
          <w:t>gmina@poddebice.pl</w:t>
        </w:r>
      </w:hyperlink>
      <w:r w:rsidR="00266037" w:rsidRPr="00A71811">
        <w:rPr>
          <w:rFonts w:asciiTheme="minorHAnsi" w:hAnsiTheme="minorHAnsi" w:cstheme="minorHAnsi"/>
          <w:sz w:val="22"/>
          <w:szCs w:val="22"/>
        </w:rPr>
        <w:t xml:space="preserve"> w formie </w:t>
      </w:r>
      <w:proofErr w:type="spellStart"/>
      <w:r w:rsidR="00266037" w:rsidRPr="00A71811">
        <w:rPr>
          <w:rFonts w:asciiTheme="minorHAnsi" w:hAnsiTheme="minorHAnsi" w:cstheme="minorHAnsi"/>
          <w:sz w:val="22"/>
          <w:szCs w:val="22"/>
        </w:rPr>
        <w:t>scanu</w:t>
      </w:r>
      <w:proofErr w:type="spellEnd"/>
      <w:r w:rsidR="00266037" w:rsidRPr="00A71811">
        <w:rPr>
          <w:rFonts w:asciiTheme="minorHAnsi" w:hAnsiTheme="minorHAnsi" w:cstheme="minorHAnsi"/>
          <w:sz w:val="22"/>
          <w:szCs w:val="22"/>
        </w:rPr>
        <w:t xml:space="preserve"> </w:t>
      </w:r>
      <w:r w:rsidR="000725A5" w:rsidRPr="00A71811">
        <w:rPr>
          <w:rFonts w:asciiTheme="minorHAnsi" w:hAnsiTheme="minorHAnsi" w:cstheme="minorHAnsi"/>
          <w:sz w:val="22"/>
          <w:szCs w:val="22"/>
        </w:rPr>
        <w:t xml:space="preserve">wypełnionych </w:t>
      </w:r>
      <w:r w:rsidR="00266037" w:rsidRPr="00A71811">
        <w:rPr>
          <w:rFonts w:asciiTheme="minorHAnsi" w:hAnsiTheme="minorHAnsi" w:cstheme="minorHAnsi"/>
          <w:sz w:val="22"/>
          <w:szCs w:val="22"/>
        </w:rPr>
        <w:t>dokumentów</w:t>
      </w:r>
      <w:r w:rsidR="000725A5" w:rsidRPr="00A71811">
        <w:rPr>
          <w:rFonts w:asciiTheme="minorHAnsi" w:hAnsiTheme="minorHAnsi" w:cstheme="minorHAnsi"/>
          <w:sz w:val="22"/>
          <w:szCs w:val="22"/>
        </w:rPr>
        <w:t xml:space="preserve"> w języku polskim, czytelną i trwałą techniką.</w:t>
      </w:r>
      <w:r w:rsidR="00266037" w:rsidRPr="00A71811">
        <w:rPr>
          <w:rFonts w:asciiTheme="minorHAnsi" w:hAnsiTheme="minorHAnsi" w:cstheme="minorHAnsi"/>
          <w:sz w:val="22"/>
          <w:szCs w:val="22"/>
        </w:rPr>
        <w:t xml:space="preserve"> </w:t>
      </w:r>
      <w:r w:rsidR="00802C7A" w:rsidRPr="00A71811">
        <w:rPr>
          <w:rFonts w:asciiTheme="minorHAnsi" w:hAnsiTheme="minorHAnsi" w:cstheme="minorHAnsi"/>
          <w:sz w:val="22"/>
          <w:szCs w:val="22"/>
        </w:rPr>
        <w:t>W przypadku składania ofert</w:t>
      </w:r>
      <w:r w:rsidR="00214828" w:rsidRPr="00A71811">
        <w:rPr>
          <w:rFonts w:asciiTheme="minorHAnsi" w:hAnsiTheme="minorHAnsi" w:cstheme="minorHAnsi"/>
          <w:sz w:val="22"/>
          <w:szCs w:val="22"/>
        </w:rPr>
        <w:t>y</w:t>
      </w:r>
      <w:r w:rsidR="00802C7A" w:rsidRPr="00A71811">
        <w:rPr>
          <w:rFonts w:asciiTheme="minorHAnsi" w:hAnsiTheme="minorHAnsi" w:cstheme="minorHAnsi"/>
          <w:sz w:val="22"/>
          <w:szCs w:val="22"/>
        </w:rPr>
        <w:t xml:space="preserve"> </w:t>
      </w:r>
      <w:r w:rsidR="00A71811">
        <w:rPr>
          <w:rFonts w:asciiTheme="minorHAnsi" w:hAnsiTheme="minorHAnsi" w:cstheme="minorHAnsi"/>
          <w:sz w:val="22"/>
          <w:szCs w:val="22"/>
        </w:rPr>
        <w:br/>
      </w:r>
      <w:r w:rsidR="00802C7A" w:rsidRPr="00A71811">
        <w:rPr>
          <w:rFonts w:asciiTheme="minorHAnsi" w:hAnsiTheme="minorHAnsi" w:cstheme="minorHAnsi"/>
          <w:sz w:val="22"/>
          <w:szCs w:val="22"/>
        </w:rPr>
        <w:t>w formie</w:t>
      </w:r>
      <w:r w:rsidR="0054341D" w:rsidRPr="00A71811">
        <w:rPr>
          <w:rFonts w:asciiTheme="minorHAnsi" w:hAnsiTheme="minorHAnsi" w:cstheme="minorHAnsi"/>
          <w:sz w:val="22"/>
          <w:szCs w:val="22"/>
        </w:rPr>
        <w:t xml:space="preserve"> papierowej należy za</w:t>
      </w:r>
      <w:r w:rsidR="008A6D9E" w:rsidRPr="00A71811">
        <w:rPr>
          <w:rFonts w:asciiTheme="minorHAnsi" w:hAnsiTheme="minorHAnsi" w:cstheme="minorHAnsi"/>
          <w:sz w:val="22"/>
          <w:szCs w:val="22"/>
        </w:rPr>
        <w:t>mieścić napis</w:t>
      </w:r>
      <w:r w:rsidR="008A6D9E" w:rsidRPr="00A71811">
        <w:rPr>
          <w:rFonts w:asciiTheme="minorHAnsi" w:hAnsiTheme="minorHAnsi" w:cstheme="minorHAnsi"/>
          <w:i/>
          <w:sz w:val="22"/>
          <w:szCs w:val="22"/>
        </w:rPr>
        <w:t>:</w:t>
      </w:r>
      <w:r w:rsidR="005F7112" w:rsidRPr="00A71811">
        <w:rPr>
          <w:rFonts w:asciiTheme="minorHAnsi" w:hAnsiTheme="minorHAnsi" w:cstheme="minorHAnsi"/>
          <w:i/>
          <w:sz w:val="22"/>
          <w:szCs w:val="22"/>
        </w:rPr>
        <w:t xml:space="preserve"> </w:t>
      </w:r>
      <w:r w:rsidR="00DE7CBC" w:rsidRPr="00A71811">
        <w:rPr>
          <w:rFonts w:asciiTheme="minorHAnsi" w:hAnsiTheme="minorHAnsi" w:cstheme="minorHAnsi"/>
          <w:i/>
          <w:sz w:val="22"/>
          <w:szCs w:val="22"/>
        </w:rPr>
        <w:t xml:space="preserve"> „</w:t>
      </w:r>
      <w:r w:rsidR="00A71811">
        <w:rPr>
          <w:rFonts w:asciiTheme="minorHAnsi" w:hAnsiTheme="minorHAnsi" w:cstheme="minorHAnsi"/>
          <w:i/>
          <w:sz w:val="22"/>
          <w:szCs w:val="22"/>
        </w:rPr>
        <w:t>Z</w:t>
      </w:r>
      <w:r w:rsidR="00A71811" w:rsidRPr="00A71811">
        <w:rPr>
          <w:rFonts w:asciiTheme="minorHAnsi" w:hAnsiTheme="minorHAnsi" w:cstheme="minorHAnsi"/>
          <w:i/>
          <w:sz w:val="22"/>
          <w:szCs w:val="22"/>
        </w:rPr>
        <w:t>akup i dostawę ciągnika ogrodowego</w:t>
      </w:r>
      <w:r w:rsidR="00F01651">
        <w:rPr>
          <w:rFonts w:asciiTheme="minorHAnsi" w:hAnsiTheme="minorHAnsi" w:cstheme="minorHAnsi"/>
          <w:i/>
          <w:sz w:val="22"/>
          <w:szCs w:val="22"/>
        </w:rPr>
        <w:t xml:space="preserve"> </w:t>
      </w:r>
      <w:r w:rsidR="00A71811" w:rsidRPr="00A71811">
        <w:rPr>
          <w:rFonts w:asciiTheme="minorHAnsi" w:hAnsiTheme="minorHAnsi" w:cstheme="minorHAnsi"/>
          <w:i/>
          <w:sz w:val="22"/>
          <w:szCs w:val="22"/>
        </w:rPr>
        <w:t>/</w:t>
      </w:r>
      <w:r w:rsidR="00F01651">
        <w:rPr>
          <w:rFonts w:asciiTheme="minorHAnsi" w:hAnsiTheme="minorHAnsi" w:cstheme="minorHAnsi"/>
          <w:i/>
          <w:sz w:val="22"/>
          <w:szCs w:val="22"/>
        </w:rPr>
        <w:t xml:space="preserve"> </w:t>
      </w:r>
      <w:r w:rsidR="00A71811" w:rsidRPr="00A71811">
        <w:rPr>
          <w:rFonts w:asciiTheme="minorHAnsi" w:hAnsiTheme="minorHAnsi" w:cstheme="minorHAnsi"/>
          <w:i/>
          <w:sz w:val="22"/>
          <w:szCs w:val="22"/>
        </w:rPr>
        <w:t xml:space="preserve">traktorka ogrodowego z wysokim wysypem wraz z wyposażeniem i osprzętem przeznaczonym do utrzymania terenów zielonych </w:t>
      </w:r>
      <w:r w:rsidR="00A71811">
        <w:rPr>
          <w:rFonts w:asciiTheme="minorHAnsi" w:hAnsiTheme="minorHAnsi" w:cstheme="minorHAnsi"/>
          <w:i/>
          <w:sz w:val="22"/>
          <w:szCs w:val="22"/>
        </w:rPr>
        <w:br/>
      </w:r>
      <w:r w:rsidR="00A71811" w:rsidRPr="00A71811">
        <w:rPr>
          <w:rFonts w:asciiTheme="minorHAnsi" w:hAnsiTheme="minorHAnsi" w:cstheme="minorHAnsi"/>
          <w:i/>
          <w:sz w:val="22"/>
          <w:szCs w:val="22"/>
        </w:rPr>
        <w:t>i porządkowaniu przestrzeni publicznych</w:t>
      </w:r>
      <w:r w:rsidR="00D20CF1" w:rsidRPr="00A71811">
        <w:rPr>
          <w:rFonts w:asciiTheme="minorHAnsi" w:hAnsiTheme="minorHAnsi" w:cstheme="minorHAnsi"/>
          <w:i/>
          <w:sz w:val="22"/>
          <w:szCs w:val="22"/>
        </w:rPr>
        <w:t>”.</w:t>
      </w:r>
    </w:p>
    <w:p w14:paraId="002F5DA3" w14:textId="762C960D" w:rsidR="004B254D" w:rsidRPr="00A71811" w:rsidRDefault="00FA38DE" w:rsidP="004B254D">
      <w:pPr>
        <w:jc w:val="both"/>
        <w:rPr>
          <w:rFonts w:asciiTheme="minorHAnsi" w:hAnsiTheme="minorHAnsi" w:cstheme="minorHAnsi"/>
          <w:sz w:val="22"/>
          <w:szCs w:val="22"/>
        </w:rPr>
      </w:pPr>
      <w:r w:rsidRPr="00A71811">
        <w:rPr>
          <w:rFonts w:asciiTheme="minorHAnsi" w:hAnsiTheme="minorHAnsi" w:cstheme="minorHAnsi"/>
          <w:b/>
          <w:sz w:val="22"/>
          <w:szCs w:val="22"/>
        </w:rPr>
        <w:t>6</w:t>
      </w:r>
      <w:r w:rsidR="004B254D" w:rsidRPr="00A71811">
        <w:rPr>
          <w:rFonts w:asciiTheme="minorHAnsi" w:hAnsiTheme="minorHAnsi" w:cstheme="minorHAnsi"/>
          <w:b/>
          <w:sz w:val="22"/>
          <w:szCs w:val="22"/>
        </w:rPr>
        <w:t>.2.</w:t>
      </w:r>
      <w:r w:rsidR="00C82A54" w:rsidRPr="00A71811">
        <w:rPr>
          <w:rFonts w:asciiTheme="minorHAnsi" w:hAnsiTheme="minorHAnsi" w:cstheme="minorHAnsi"/>
          <w:b/>
          <w:sz w:val="22"/>
          <w:szCs w:val="22"/>
        </w:rPr>
        <w:t xml:space="preserve"> </w:t>
      </w:r>
      <w:r w:rsidR="00802C7A" w:rsidRPr="00A71811">
        <w:rPr>
          <w:rFonts w:asciiTheme="minorHAnsi" w:hAnsiTheme="minorHAnsi" w:cstheme="minorHAnsi"/>
          <w:sz w:val="22"/>
          <w:szCs w:val="22"/>
        </w:rPr>
        <w:t>Oferty</w:t>
      </w:r>
      <w:r w:rsidR="0054341D" w:rsidRPr="00A71811">
        <w:rPr>
          <w:rFonts w:asciiTheme="minorHAnsi" w:hAnsiTheme="minorHAnsi" w:cstheme="minorHAnsi"/>
          <w:sz w:val="22"/>
          <w:szCs w:val="22"/>
        </w:rPr>
        <w:t xml:space="preserve"> otrzymane</w:t>
      </w:r>
      <w:r w:rsidR="004B254D" w:rsidRPr="00A71811">
        <w:rPr>
          <w:rFonts w:asciiTheme="minorHAnsi" w:hAnsiTheme="minorHAnsi" w:cstheme="minorHAnsi"/>
          <w:sz w:val="22"/>
          <w:szCs w:val="22"/>
        </w:rPr>
        <w:t xml:space="preserve"> przez Zamawiającego po  t</w:t>
      </w:r>
      <w:r w:rsidR="00802C7A" w:rsidRPr="00A71811">
        <w:rPr>
          <w:rFonts w:asciiTheme="minorHAnsi" w:hAnsiTheme="minorHAnsi" w:cstheme="minorHAnsi"/>
          <w:sz w:val="22"/>
          <w:szCs w:val="22"/>
        </w:rPr>
        <w:t>erminie podanym powyżej zostaną</w:t>
      </w:r>
      <w:r w:rsidR="004B254D" w:rsidRPr="00A71811">
        <w:rPr>
          <w:rFonts w:asciiTheme="minorHAnsi" w:hAnsiTheme="minorHAnsi" w:cstheme="minorHAnsi"/>
          <w:sz w:val="22"/>
          <w:szCs w:val="22"/>
        </w:rPr>
        <w:t xml:space="preserve"> </w:t>
      </w:r>
      <w:r w:rsidR="00802C7A" w:rsidRPr="00A71811">
        <w:rPr>
          <w:rFonts w:asciiTheme="minorHAnsi" w:hAnsiTheme="minorHAnsi" w:cstheme="minorHAnsi"/>
          <w:sz w:val="22"/>
          <w:szCs w:val="22"/>
        </w:rPr>
        <w:t>zwrócone Wykonawcom nieotwarte</w:t>
      </w:r>
      <w:r w:rsidR="004B254D" w:rsidRPr="00A71811">
        <w:rPr>
          <w:rFonts w:asciiTheme="minorHAnsi" w:hAnsiTheme="minorHAnsi" w:cstheme="minorHAnsi"/>
          <w:sz w:val="22"/>
          <w:szCs w:val="22"/>
        </w:rPr>
        <w:t>.</w:t>
      </w:r>
    </w:p>
    <w:p w14:paraId="3427EFB0" w14:textId="278574C0" w:rsidR="004B254D" w:rsidRPr="00A71811" w:rsidRDefault="00FA38DE" w:rsidP="004B254D">
      <w:pPr>
        <w:jc w:val="both"/>
        <w:rPr>
          <w:rFonts w:asciiTheme="minorHAnsi" w:hAnsiTheme="minorHAnsi" w:cstheme="minorHAnsi"/>
          <w:color w:val="FF0000"/>
          <w:sz w:val="22"/>
          <w:szCs w:val="22"/>
        </w:rPr>
      </w:pPr>
      <w:r w:rsidRPr="00A71811">
        <w:rPr>
          <w:rFonts w:asciiTheme="minorHAnsi" w:hAnsiTheme="minorHAnsi" w:cstheme="minorHAnsi"/>
          <w:b/>
          <w:sz w:val="22"/>
          <w:szCs w:val="22"/>
        </w:rPr>
        <w:t>6</w:t>
      </w:r>
      <w:r w:rsidR="004B254D" w:rsidRPr="00A71811">
        <w:rPr>
          <w:rFonts w:asciiTheme="minorHAnsi" w:hAnsiTheme="minorHAnsi" w:cstheme="minorHAnsi"/>
          <w:b/>
          <w:sz w:val="22"/>
          <w:szCs w:val="22"/>
        </w:rPr>
        <w:t>.3.</w:t>
      </w:r>
      <w:r w:rsidR="00C82A54" w:rsidRPr="00A71811">
        <w:rPr>
          <w:rFonts w:asciiTheme="minorHAnsi" w:hAnsiTheme="minorHAnsi" w:cstheme="minorHAnsi"/>
          <w:b/>
          <w:sz w:val="22"/>
          <w:szCs w:val="22"/>
        </w:rPr>
        <w:t xml:space="preserve"> </w:t>
      </w:r>
      <w:r w:rsidR="004B254D" w:rsidRPr="00A71811">
        <w:rPr>
          <w:rFonts w:asciiTheme="minorHAnsi" w:hAnsiTheme="minorHAnsi" w:cstheme="minorHAnsi"/>
          <w:sz w:val="22"/>
          <w:szCs w:val="22"/>
        </w:rPr>
        <w:t>Wykonawca może wprowadzić zmiany lub wycofać złożoną przez siebie ofertę</w:t>
      </w:r>
      <w:r w:rsidR="00C74AEA" w:rsidRPr="00A71811">
        <w:rPr>
          <w:rFonts w:asciiTheme="minorHAnsi" w:hAnsiTheme="minorHAnsi" w:cstheme="minorHAnsi"/>
          <w:color w:val="FF0000"/>
          <w:sz w:val="22"/>
          <w:szCs w:val="22"/>
        </w:rPr>
        <w:t xml:space="preserve"> </w:t>
      </w:r>
      <w:r w:rsidR="004B254D" w:rsidRPr="00A71811">
        <w:rPr>
          <w:rFonts w:asciiTheme="minorHAnsi" w:hAnsiTheme="minorHAnsi" w:cstheme="minorHAnsi"/>
          <w:sz w:val="22"/>
          <w:szCs w:val="22"/>
        </w:rPr>
        <w:t>przed terminem upływu jej składania. Wykonawca</w:t>
      </w:r>
      <w:r w:rsidR="0054341D" w:rsidRPr="00A71811">
        <w:rPr>
          <w:rFonts w:asciiTheme="minorHAnsi" w:hAnsiTheme="minorHAnsi" w:cstheme="minorHAnsi"/>
          <w:sz w:val="22"/>
          <w:szCs w:val="22"/>
        </w:rPr>
        <w:t xml:space="preserve"> może złożyć tylko jedną ofertę</w:t>
      </w:r>
      <w:r w:rsidR="00214828" w:rsidRPr="00A71811">
        <w:rPr>
          <w:rFonts w:asciiTheme="minorHAnsi" w:hAnsiTheme="minorHAnsi" w:cstheme="minorHAnsi"/>
          <w:sz w:val="22"/>
          <w:szCs w:val="22"/>
        </w:rPr>
        <w:t>.</w:t>
      </w:r>
      <w:r w:rsidR="0054341D" w:rsidRPr="00A71811">
        <w:rPr>
          <w:rFonts w:asciiTheme="minorHAnsi" w:hAnsiTheme="minorHAnsi" w:cstheme="minorHAnsi"/>
          <w:sz w:val="22"/>
          <w:szCs w:val="22"/>
        </w:rPr>
        <w:t xml:space="preserve"> </w:t>
      </w:r>
    </w:p>
    <w:p w14:paraId="7B22F2A0" w14:textId="45DC9F53" w:rsidR="001A36F2" w:rsidRPr="00A71811" w:rsidRDefault="00FA38DE" w:rsidP="002D5D82">
      <w:pPr>
        <w:jc w:val="both"/>
        <w:rPr>
          <w:rFonts w:asciiTheme="minorHAnsi" w:hAnsiTheme="minorHAnsi" w:cstheme="minorHAnsi"/>
          <w:sz w:val="22"/>
          <w:szCs w:val="22"/>
        </w:rPr>
      </w:pPr>
      <w:r w:rsidRPr="00A71811">
        <w:rPr>
          <w:rFonts w:asciiTheme="minorHAnsi" w:hAnsiTheme="minorHAnsi" w:cstheme="minorHAnsi"/>
          <w:b/>
          <w:sz w:val="22"/>
          <w:szCs w:val="22"/>
        </w:rPr>
        <w:t>6</w:t>
      </w:r>
      <w:r w:rsidR="004B254D" w:rsidRPr="00A71811">
        <w:rPr>
          <w:rFonts w:asciiTheme="minorHAnsi" w:hAnsiTheme="minorHAnsi" w:cstheme="minorHAnsi"/>
          <w:b/>
          <w:sz w:val="22"/>
          <w:szCs w:val="22"/>
        </w:rPr>
        <w:t>.4.</w:t>
      </w:r>
      <w:r w:rsidR="00C82A54" w:rsidRPr="00A71811">
        <w:rPr>
          <w:rFonts w:asciiTheme="minorHAnsi" w:hAnsiTheme="minorHAnsi" w:cstheme="minorHAnsi"/>
          <w:b/>
          <w:sz w:val="22"/>
          <w:szCs w:val="22"/>
        </w:rPr>
        <w:t xml:space="preserve"> </w:t>
      </w:r>
      <w:r w:rsidR="004B254D" w:rsidRPr="00A71811">
        <w:rPr>
          <w:rFonts w:asciiTheme="minorHAnsi" w:hAnsiTheme="minorHAnsi" w:cstheme="minorHAnsi"/>
          <w:sz w:val="22"/>
          <w:szCs w:val="22"/>
        </w:rPr>
        <w:t>Zamawiający zastrzega, iż nie będzie wzywał do uzupełnienia i wyjaśnienia ofert.</w:t>
      </w:r>
      <w:r w:rsidR="00D20CF1" w:rsidRPr="00A71811">
        <w:rPr>
          <w:rFonts w:asciiTheme="minorHAnsi" w:hAnsiTheme="minorHAnsi" w:cstheme="minorHAnsi"/>
          <w:sz w:val="22"/>
          <w:szCs w:val="22"/>
        </w:rPr>
        <w:t xml:space="preserve"> </w:t>
      </w:r>
      <w:r w:rsidR="00802C7A" w:rsidRPr="00A71811">
        <w:rPr>
          <w:rFonts w:asciiTheme="minorHAnsi" w:hAnsiTheme="minorHAnsi" w:cstheme="minorHAnsi"/>
          <w:sz w:val="22"/>
          <w:szCs w:val="22"/>
        </w:rPr>
        <w:t>Oferty</w:t>
      </w:r>
      <w:r w:rsidR="00D20CF1" w:rsidRPr="00A71811">
        <w:rPr>
          <w:rFonts w:asciiTheme="minorHAnsi" w:hAnsiTheme="minorHAnsi" w:cstheme="minorHAnsi"/>
          <w:sz w:val="22"/>
          <w:szCs w:val="22"/>
        </w:rPr>
        <w:t xml:space="preserve"> </w:t>
      </w:r>
      <w:r w:rsidR="00802C7A" w:rsidRPr="00A71811">
        <w:rPr>
          <w:rFonts w:asciiTheme="minorHAnsi" w:hAnsiTheme="minorHAnsi" w:cstheme="minorHAnsi"/>
          <w:sz w:val="22"/>
          <w:szCs w:val="22"/>
        </w:rPr>
        <w:t>cenowe</w:t>
      </w:r>
      <w:r w:rsidR="00AD6573" w:rsidRPr="00A71811">
        <w:rPr>
          <w:rFonts w:asciiTheme="minorHAnsi" w:hAnsiTheme="minorHAnsi" w:cstheme="minorHAnsi"/>
          <w:sz w:val="22"/>
          <w:szCs w:val="22"/>
        </w:rPr>
        <w:t xml:space="preserve">  </w:t>
      </w:r>
      <w:r w:rsidR="00266037" w:rsidRPr="00A71811">
        <w:rPr>
          <w:rFonts w:asciiTheme="minorHAnsi" w:hAnsiTheme="minorHAnsi" w:cstheme="minorHAnsi"/>
          <w:sz w:val="22"/>
          <w:szCs w:val="22"/>
        </w:rPr>
        <w:t>nies</w:t>
      </w:r>
      <w:r w:rsidR="00802C7A" w:rsidRPr="00A71811">
        <w:rPr>
          <w:rFonts w:asciiTheme="minorHAnsi" w:hAnsiTheme="minorHAnsi" w:cstheme="minorHAnsi"/>
          <w:sz w:val="22"/>
          <w:szCs w:val="22"/>
        </w:rPr>
        <w:t>pełniające</w:t>
      </w:r>
      <w:r w:rsidR="00AD6573" w:rsidRPr="00A71811">
        <w:rPr>
          <w:rFonts w:asciiTheme="minorHAnsi" w:hAnsiTheme="minorHAnsi" w:cstheme="minorHAnsi"/>
          <w:sz w:val="22"/>
          <w:szCs w:val="22"/>
        </w:rPr>
        <w:t xml:space="preserve"> wymagań określonych </w:t>
      </w:r>
      <w:r w:rsidR="00802C7A" w:rsidRPr="00A71811">
        <w:rPr>
          <w:rFonts w:asciiTheme="minorHAnsi" w:hAnsiTheme="minorHAnsi" w:cstheme="minorHAnsi"/>
          <w:sz w:val="22"/>
          <w:szCs w:val="22"/>
        </w:rPr>
        <w:t>w zaproszeniu tj. obarczone</w:t>
      </w:r>
      <w:r w:rsidR="004B254D" w:rsidRPr="00A71811">
        <w:rPr>
          <w:rFonts w:asciiTheme="minorHAnsi" w:hAnsiTheme="minorHAnsi" w:cstheme="minorHAnsi"/>
          <w:sz w:val="22"/>
          <w:szCs w:val="22"/>
        </w:rPr>
        <w:t xml:space="preserve"> </w:t>
      </w:r>
      <w:r w:rsidR="00802C7A" w:rsidRPr="00A71811">
        <w:rPr>
          <w:rFonts w:asciiTheme="minorHAnsi" w:hAnsiTheme="minorHAnsi" w:cstheme="minorHAnsi"/>
          <w:sz w:val="22"/>
          <w:szCs w:val="22"/>
        </w:rPr>
        <w:t>jakimkolwiek błędami oraz posiadające</w:t>
      </w:r>
      <w:r w:rsidR="004B254D" w:rsidRPr="00A71811">
        <w:rPr>
          <w:rFonts w:asciiTheme="minorHAnsi" w:hAnsiTheme="minorHAnsi" w:cstheme="minorHAnsi"/>
          <w:sz w:val="22"/>
          <w:szCs w:val="22"/>
        </w:rPr>
        <w:t xml:space="preserve">   błęd</w:t>
      </w:r>
      <w:r w:rsidR="00D20CF1" w:rsidRPr="00A71811">
        <w:rPr>
          <w:rFonts w:asciiTheme="minorHAnsi" w:hAnsiTheme="minorHAnsi" w:cstheme="minorHAnsi"/>
          <w:sz w:val="22"/>
          <w:szCs w:val="22"/>
        </w:rPr>
        <w:t>y</w:t>
      </w:r>
      <w:r w:rsidR="004B254D" w:rsidRPr="00A71811">
        <w:rPr>
          <w:rFonts w:asciiTheme="minorHAnsi" w:hAnsiTheme="minorHAnsi" w:cstheme="minorHAnsi"/>
          <w:sz w:val="22"/>
          <w:szCs w:val="22"/>
        </w:rPr>
        <w:t xml:space="preserve"> </w:t>
      </w:r>
      <w:r w:rsidR="00802C7A" w:rsidRPr="00A71811">
        <w:rPr>
          <w:rFonts w:asciiTheme="minorHAnsi" w:hAnsiTheme="minorHAnsi" w:cstheme="minorHAnsi"/>
          <w:sz w:val="22"/>
          <w:szCs w:val="22"/>
        </w:rPr>
        <w:t>rachunkowe zostaną odrzucone</w:t>
      </w:r>
      <w:r w:rsidR="004B254D" w:rsidRPr="00A71811">
        <w:rPr>
          <w:rFonts w:asciiTheme="minorHAnsi" w:hAnsiTheme="minorHAnsi" w:cstheme="minorHAnsi"/>
          <w:sz w:val="22"/>
          <w:szCs w:val="22"/>
        </w:rPr>
        <w:t>.</w:t>
      </w:r>
    </w:p>
    <w:p w14:paraId="3B89EC8B" w14:textId="6D7D624D" w:rsidR="00D20CF1" w:rsidRPr="00A71811" w:rsidRDefault="00FA38DE" w:rsidP="002D5D82">
      <w:pPr>
        <w:jc w:val="both"/>
        <w:rPr>
          <w:rFonts w:asciiTheme="minorHAnsi" w:hAnsiTheme="minorHAnsi" w:cstheme="minorHAnsi"/>
          <w:sz w:val="22"/>
          <w:szCs w:val="22"/>
        </w:rPr>
      </w:pPr>
      <w:r w:rsidRPr="00A71811">
        <w:rPr>
          <w:rFonts w:asciiTheme="minorHAnsi" w:hAnsiTheme="minorHAnsi" w:cstheme="minorHAnsi"/>
          <w:b/>
          <w:sz w:val="22"/>
          <w:szCs w:val="22"/>
        </w:rPr>
        <w:t>7</w:t>
      </w:r>
      <w:r w:rsidR="004B254D" w:rsidRPr="00A71811">
        <w:rPr>
          <w:rFonts w:asciiTheme="minorHAnsi" w:hAnsiTheme="minorHAnsi" w:cstheme="minorHAnsi"/>
          <w:b/>
          <w:sz w:val="22"/>
          <w:szCs w:val="22"/>
        </w:rPr>
        <w:t>.</w:t>
      </w:r>
      <w:r w:rsidR="001024FB" w:rsidRPr="00A71811">
        <w:rPr>
          <w:rFonts w:asciiTheme="minorHAnsi" w:hAnsiTheme="minorHAnsi" w:cstheme="minorHAnsi"/>
          <w:b/>
          <w:sz w:val="22"/>
          <w:szCs w:val="22"/>
        </w:rPr>
        <w:t xml:space="preserve"> </w:t>
      </w:r>
      <w:r w:rsidR="004B254D" w:rsidRPr="00A71811">
        <w:rPr>
          <w:rFonts w:asciiTheme="minorHAnsi" w:hAnsiTheme="minorHAnsi" w:cstheme="minorHAnsi"/>
          <w:b/>
          <w:sz w:val="22"/>
          <w:szCs w:val="22"/>
        </w:rPr>
        <w:t>Zamawiający zastrzega sobie prawo odstąpienia od realizacji zamówienia bez podania przyczyny</w:t>
      </w:r>
      <w:r w:rsidR="004B254D" w:rsidRPr="00A71811">
        <w:rPr>
          <w:rFonts w:asciiTheme="minorHAnsi" w:hAnsiTheme="minorHAnsi" w:cstheme="minorHAnsi"/>
          <w:sz w:val="22"/>
          <w:szCs w:val="22"/>
        </w:rPr>
        <w:t xml:space="preserve">.     </w:t>
      </w:r>
    </w:p>
    <w:p w14:paraId="7C6B0B85" w14:textId="070DE5ED" w:rsidR="000A5680" w:rsidRPr="00A71811" w:rsidRDefault="00FA38DE" w:rsidP="00A71811">
      <w:pPr>
        <w:jc w:val="both"/>
        <w:rPr>
          <w:rFonts w:asciiTheme="minorHAnsi" w:hAnsiTheme="minorHAnsi" w:cstheme="minorHAnsi"/>
          <w:sz w:val="22"/>
          <w:szCs w:val="22"/>
        </w:rPr>
      </w:pPr>
      <w:r w:rsidRPr="00A71811">
        <w:rPr>
          <w:rFonts w:asciiTheme="minorHAnsi" w:hAnsiTheme="minorHAnsi" w:cstheme="minorHAnsi"/>
          <w:b/>
          <w:sz w:val="22"/>
          <w:szCs w:val="22"/>
        </w:rPr>
        <w:t>8</w:t>
      </w:r>
      <w:r w:rsidR="004D007B" w:rsidRPr="00A71811">
        <w:rPr>
          <w:rFonts w:asciiTheme="minorHAnsi" w:hAnsiTheme="minorHAnsi" w:cstheme="minorHAnsi"/>
          <w:b/>
          <w:sz w:val="22"/>
          <w:szCs w:val="22"/>
        </w:rPr>
        <w:t xml:space="preserve">. </w:t>
      </w:r>
      <w:r w:rsidR="00802C7A" w:rsidRPr="00A71811">
        <w:rPr>
          <w:rFonts w:asciiTheme="minorHAnsi" w:hAnsiTheme="minorHAnsi" w:cstheme="minorHAnsi"/>
          <w:sz w:val="22"/>
          <w:szCs w:val="22"/>
        </w:rPr>
        <w:t>Wybór Wykonawców</w:t>
      </w:r>
      <w:r w:rsidR="004D007B" w:rsidRPr="00A71811">
        <w:rPr>
          <w:rFonts w:asciiTheme="minorHAnsi" w:hAnsiTheme="minorHAnsi" w:cstheme="minorHAnsi"/>
          <w:sz w:val="22"/>
          <w:szCs w:val="22"/>
        </w:rPr>
        <w:t xml:space="preserve"> zostanie zamieszczony</w:t>
      </w:r>
      <w:r w:rsidR="004D007B" w:rsidRPr="00A71811">
        <w:rPr>
          <w:rFonts w:asciiTheme="minorHAnsi" w:hAnsiTheme="minorHAnsi" w:cstheme="minorHAnsi"/>
          <w:b/>
          <w:sz w:val="22"/>
          <w:szCs w:val="22"/>
        </w:rPr>
        <w:t xml:space="preserve"> </w:t>
      </w:r>
      <w:r w:rsidR="00F57C9C" w:rsidRPr="00A71811">
        <w:rPr>
          <w:rFonts w:asciiTheme="minorHAnsi" w:hAnsiTheme="minorHAnsi" w:cstheme="minorHAnsi"/>
          <w:sz w:val="22"/>
          <w:szCs w:val="22"/>
        </w:rPr>
        <w:t xml:space="preserve">na stronie internetowej </w:t>
      </w:r>
      <w:r w:rsidR="000C14EC" w:rsidRPr="00A71811">
        <w:rPr>
          <w:rFonts w:asciiTheme="minorHAnsi" w:hAnsiTheme="minorHAnsi" w:cstheme="minorHAnsi"/>
          <w:sz w:val="22"/>
          <w:szCs w:val="22"/>
        </w:rPr>
        <w:t xml:space="preserve"> w BIP </w:t>
      </w:r>
      <w:r w:rsidR="00F57C9C" w:rsidRPr="00A71811">
        <w:rPr>
          <w:rFonts w:asciiTheme="minorHAnsi" w:hAnsiTheme="minorHAnsi" w:cstheme="minorHAnsi"/>
          <w:sz w:val="22"/>
          <w:szCs w:val="22"/>
        </w:rPr>
        <w:t>Urzędu Miejskiego.</w:t>
      </w:r>
    </w:p>
    <w:p w14:paraId="31A5E79A" w14:textId="7E310D52" w:rsidR="00B60CB9" w:rsidRPr="00A71811" w:rsidRDefault="00FA38DE" w:rsidP="005A2D0C">
      <w:pPr>
        <w:rPr>
          <w:rFonts w:asciiTheme="minorHAnsi" w:hAnsiTheme="minorHAnsi" w:cstheme="minorHAnsi"/>
          <w:b/>
          <w:sz w:val="22"/>
          <w:szCs w:val="22"/>
        </w:rPr>
      </w:pPr>
      <w:r w:rsidRPr="00A71811">
        <w:rPr>
          <w:rFonts w:asciiTheme="minorHAnsi" w:hAnsiTheme="minorHAnsi" w:cstheme="minorHAnsi"/>
          <w:b/>
          <w:sz w:val="22"/>
          <w:szCs w:val="22"/>
        </w:rPr>
        <w:t>9</w:t>
      </w:r>
      <w:r w:rsidR="00214828" w:rsidRPr="00A71811">
        <w:rPr>
          <w:rFonts w:asciiTheme="minorHAnsi" w:hAnsiTheme="minorHAnsi" w:cstheme="minorHAnsi"/>
          <w:b/>
          <w:sz w:val="22"/>
          <w:szCs w:val="22"/>
        </w:rPr>
        <w:t>.</w:t>
      </w:r>
      <w:r w:rsidR="001024FB" w:rsidRPr="00A71811">
        <w:rPr>
          <w:rFonts w:asciiTheme="minorHAnsi" w:hAnsiTheme="minorHAnsi" w:cstheme="minorHAnsi"/>
          <w:b/>
          <w:sz w:val="22"/>
          <w:szCs w:val="22"/>
        </w:rPr>
        <w:t xml:space="preserve"> </w:t>
      </w:r>
      <w:r w:rsidR="00214828" w:rsidRPr="00A71811">
        <w:rPr>
          <w:rFonts w:asciiTheme="minorHAnsi" w:hAnsiTheme="minorHAnsi" w:cstheme="minorHAnsi"/>
          <w:b/>
          <w:sz w:val="22"/>
          <w:szCs w:val="22"/>
        </w:rPr>
        <w:t>Osobą  uprawnioną</w:t>
      </w:r>
      <w:r w:rsidR="004B254D" w:rsidRPr="00A71811">
        <w:rPr>
          <w:rFonts w:asciiTheme="minorHAnsi" w:hAnsiTheme="minorHAnsi" w:cstheme="minorHAnsi"/>
          <w:b/>
          <w:sz w:val="22"/>
          <w:szCs w:val="22"/>
        </w:rPr>
        <w:t xml:space="preserve"> do kontaktów z Wykonawcami </w:t>
      </w:r>
      <w:r w:rsidR="00214828" w:rsidRPr="00A71811">
        <w:rPr>
          <w:rFonts w:asciiTheme="minorHAnsi" w:hAnsiTheme="minorHAnsi" w:cstheme="minorHAnsi"/>
          <w:b/>
          <w:sz w:val="22"/>
          <w:szCs w:val="22"/>
        </w:rPr>
        <w:t>jest</w:t>
      </w:r>
      <w:r w:rsidR="004B254D" w:rsidRPr="00A71811">
        <w:rPr>
          <w:rFonts w:asciiTheme="minorHAnsi" w:hAnsiTheme="minorHAnsi" w:cstheme="minorHAnsi"/>
          <w:sz w:val="22"/>
          <w:szCs w:val="22"/>
        </w:rPr>
        <w:t>:</w:t>
      </w:r>
      <w:r w:rsidR="004B254D" w:rsidRPr="00A71811">
        <w:rPr>
          <w:rFonts w:asciiTheme="minorHAnsi" w:hAnsiTheme="minorHAnsi" w:cstheme="minorHAnsi"/>
          <w:b/>
          <w:sz w:val="22"/>
          <w:szCs w:val="22"/>
        </w:rPr>
        <w:t xml:space="preserve">                                                                                                                   </w:t>
      </w:r>
    </w:p>
    <w:p w14:paraId="3AB976A7" w14:textId="77777777" w:rsidR="00C82A54" w:rsidRPr="00A71811" w:rsidRDefault="00C82A54" w:rsidP="00C82A54">
      <w:pPr>
        <w:jc w:val="both"/>
        <w:rPr>
          <w:rFonts w:asciiTheme="minorHAnsi" w:hAnsiTheme="minorHAnsi" w:cstheme="minorHAnsi"/>
          <w:sz w:val="22"/>
          <w:szCs w:val="22"/>
        </w:rPr>
      </w:pPr>
      <w:r w:rsidRPr="00A71811">
        <w:rPr>
          <w:rFonts w:asciiTheme="minorHAnsi" w:hAnsiTheme="minorHAnsi" w:cstheme="minorHAnsi"/>
          <w:sz w:val="22"/>
          <w:szCs w:val="22"/>
        </w:rPr>
        <w:t>Wioleta Małecka - Inspektor Ref. IGKM  Urzędu Miejskiego w Poddębicach,</w:t>
      </w:r>
    </w:p>
    <w:p w14:paraId="18F78DF1" w14:textId="09897D41" w:rsidR="00604B54" w:rsidRPr="00A71811" w:rsidRDefault="00C82A54" w:rsidP="00C82A54">
      <w:pPr>
        <w:jc w:val="both"/>
        <w:rPr>
          <w:rFonts w:asciiTheme="minorHAnsi" w:hAnsiTheme="minorHAnsi" w:cstheme="minorHAnsi"/>
          <w:sz w:val="22"/>
          <w:szCs w:val="22"/>
        </w:rPr>
      </w:pPr>
      <w:r w:rsidRPr="00A71811">
        <w:rPr>
          <w:rFonts w:asciiTheme="minorHAnsi" w:hAnsiTheme="minorHAnsi" w:cstheme="minorHAnsi"/>
          <w:sz w:val="22"/>
          <w:szCs w:val="22"/>
        </w:rPr>
        <w:t>tel. (43) 8710 774 w dniach od poniedziałku do piątku w godz. od 8:00 do 16:00.</w:t>
      </w:r>
    </w:p>
    <w:p w14:paraId="6C8D6FF8" w14:textId="31AA650C" w:rsidR="00D20CF1" w:rsidRDefault="008E1087" w:rsidP="008E1087">
      <w:pPr>
        <w:jc w:val="right"/>
        <w:rPr>
          <w:sz w:val="20"/>
          <w:szCs w:val="20"/>
        </w:rPr>
      </w:pPr>
      <w:r>
        <w:rPr>
          <w:sz w:val="20"/>
          <w:szCs w:val="20"/>
        </w:rPr>
        <w:t>Burmistrz Poddębic</w:t>
      </w:r>
    </w:p>
    <w:p w14:paraId="17173ACD" w14:textId="168C2D8A" w:rsidR="008E1087" w:rsidRDefault="008E1087" w:rsidP="008E1087">
      <w:pPr>
        <w:jc w:val="right"/>
        <w:rPr>
          <w:sz w:val="20"/>
          <w:szCs w:val="20"/>
        </w:rPr>
      </w:pPr>
      <w:r>
        <w:rPr>
          <w:sz w:val="20"/>
          <w:szCs w:val="20"/>
        </w:rPr>
        <w:t xml:space="preserve">(-) Piotr </w:t>
      </w:r>
      <w:proofErr w:type="spellStart"/>
      <w:r>
        <w:rPr>
          <w:sz w:val="20"/>
          <w:szCs w:val="20"/>
        </w:rPr>
        <w:t>Sęczkowski</w:t>
      </w:r>
      <w:proofErr w:type="spellEnd"/>
    </w:p>
    <w:p w14:paraId="77CDF334" w14:textId="77777777" w:rsidR="00D20CF1" w:rsidRPr="00A71811" w:rsidRDefault="00D20CF1" w:rsidP="004B254D">
      <w:pPr>
        <w:jc w:val="both"/>
        <w:rPr>
          <w:sz w:val="18"/>
          <w:szCs w:val="18"/>
        </w:rPr>
      </w:pPr>
    </w:p>
    <w:p w14:paraId="6C0D072D" w14:textId="77777777" w:rsidR="004B254D" w:rsidRPr="00A71811" w:rsidRDefault="004B254D" w:rsidP="004B254D">
      <w:pPr>
        <w:jc w:val="both"/>
        <w:rPr>
          <w:sz w:val="20"/>
          <w:szCs w:val="20"/>
        </w:rPr>
      </w:pPr>
      <w:r w:rsidRPr="00A71811">
        <w:rPr>
          <w:sz w:val="18"/>
          <w:szCs w:val="18"/>
        </w:rPr>
        <w:t>W załączeniu :</w:t>
      </w:r>
    </w:p>
    <w:p w14:paraId="4AD94521" w14:textId="77777777" w:rsidR="004B254D" w:rsidRPr="00A71811" w:rsidRDefault="004B254D" w:rsidP="004B254D">
      <w:pPr>
        <w:jc w:val="both"/>
        <w:rPr>
          <w:sz w:val="18"/>
          <w:szCs w:val="18"/>
        </w:rPr>
      </w:pPr>
      <w:r w:rsidRPr="00A71811">
        <w:rPr>
          <w:i/>
          <w:sz w:val="18"/>
          <w:szCs w:val="18"/>
        </w:rPr>
        <w:t>-</w:t>
      </w:r>
      <w:r w:rsidR="00370F15" w:rsidRPr="00A71811">
        <w:rPr>
          <w:i/>
          <w:sz w:val="18"/>
          <w:szCs w:val="18"/>
        </w:rPr>
        <w:t>druk  ofert</w:t>
      </w:r>
      <w:r w:rsidR="00700B2E" w:rsidRPr="00A71811">
        <w:rPr>
          <w:i/>
          <w:sz w:val="18"/>
          <w:szCs w:val="18"/>
        </w:rPr>
        <w:t>y  cenowej</w:t>
      </w:r>
      <w:r w:rsidR="004120B9" w:rsidRPr="00A71811">
        <w:rPr>
          <w:i/>
          <w:sz w:val="18"/>
          <w:szCs w:val="18"/>
        </w:rPr>
        <w:t>;</w:t>
      </w:r>
      <w:r w:rsidR="001B2AED" w:rsidRPr="00A71811">
        <w:rPr>
          <w:i/>
          <w:sz w:val="18"/>
          <w:szCs w:val="18"/>
        </w:rPr>
        <w:t xml:space="preserve">                                                                                              </w:t>
      </w:r>
      <w:r w:rsidR="003E1399" w:rsidRPr="00A71811">
        <w:rPr>
          <w:i/>
          <w:sz w:val="18"/>
          <w:szCs w:val="18"/>
        </w:rPr>
        <w:t xml:space="preserve">   </w:t>
      </w:r>
      <w:r w:rsidR="001B2AED" w:rsidRPr="00A71811">
        <w:rPr>
          <w:i/>
          <w:sz w:val="18"/>
          <w:szCs w:val="18"/>
        </w:rPr>
        <w:t xml:space="preserve">     </w:t>
      </w:r>
    </w:p>
    <w:p w14:paraId="0C3DDF87" w14:textId="77777777" w:rsidR="00690169" w:rsidRPr="00A71811" w:rsidRDefault="002F254E" w:rsidP="004B254D">
      <w:pPr>
        <w:tabs>
          <w:tab w:val="left" w:pos="4395"/>
        </w:tabs>
        <w:jc w:val="both"/>
        <w:rPr>
          <w:i/>
          <w:sz w:val="18"/>
          <w:szCs w:val="18"/>
        </w:rPr>
      </w:pPr>
      <w:r w:rsidRPr="00A71811">
        <w:rPr>
          <w:i/>
          <w:sz w:val="18"/>
          <w:szCs w:val="18"/>
        </w:rPr>
        <w:t>-oświadczenie o prowadzeniu działalności gospodarczej</w:t>
      </w:r>
      <w:r w:rsidR="004120B9" w:rsidRPr="00A71811">
        <w:rPr>
          <w:i/>
          <w:sz w:val="18"/>
          <w:szCs w:val="18"/>
        </w:rPr>
        <w:t>;</w:t>
      </w:r>
      <w:r w:rsidR="001B2AED" w:rsidRPr="00A71811">
        <w:rPr>
          <w:i/>
          <w:sz w:val="18"/>
          <w:szCs w:val="18"/>
        </w:rPr>
        <w:t xml:space="preserve">                                                </w:t>
      </w:r>
    </w:p>
    <w:p w14:paraId="3CB4FE08" w14:textId="77777777" w:rsidR="00690169" w:rsidRPr="00A71811" w:rsidRDefault="00690169" w:rsidP="00690169">
      <w:pPr>
        <w:jc w:val="both"/>
        <w:rPr>
          <w:i/>
          <w:sz w:val="18"/>
          <w:szCs w:val="18"/>
        </w:rPr>
      </w:pPr>
      <w:r w:rsidRPr="00A71811">
        <w:rPr>
          <w:i/>
          <w:sz w:val="18"/>
          <w:szCs w:val="18"/>
        </w:rPr>
        <w:t>-oświadczenie RODO.</w:t>
      </w:r>
    </w:p>
    <w:p w14:paraId="309F903E" w14:textId="7D8A35BC" w:rsidR="00D20CF1" w:rsidRPr="00AC702E" w:rsidRDefault="00690169" w:rsidP="00A71811">
      <w:pPr>
        <w:tabs>
          <w:tab w:val="left" w:pos="4395"/>
        </w:tabs>
        <w:jc w:val="both"/>
        <w:rPr>
          <w:rFonts w:ascii="Calibri" w:hAnsi="Calibri" w:cs="Calibri"/>
          <w:color w:val="000000"/>
          <w:sz w:val="22"/>
          <w:szCs w:val="22"/>
        </w:rPr>
      </w:pPr>
      <w:r>
        <w:rPr>
          <w:i/>
          <w:sz w:val="20"/>
          <w:szCs w:val="20"/>
        </w:rPr>
        <w:lastRenderedPageBreak/>
        <w:tab/>
      </w:r>
      <w:r>
        <w:rPr>
          <w:i/>
          <w:sz w:val="20"/>
          <w:szCs w:val="20"/>
        </w:rPr>
        <w:tab/>
      </w:r>
      <w:r>
        <w:rPr>
          <w:i/>
          <w:sz w:val="20"/>
          <w:szCs w:val="20"/>
        </w:rPr>
        <w:tab/>
      </w:r>
      <w:r>
        <w:rPr>
          <w:i/>
          <w:sz w:val="20"/>
          <w:szCs w:val="20"/>
        </w:rPr>
        <w:tab/>
      </w:r>
      <w:r w:rsidR="00FA38DE">
        <w:rPr>
          <w:b/>
          <w:sz w:val="28"/>
          <w:szCs w:val="28"/>
        </w:rPr>
        <w:tab/>
      </w:r>
      <w:r w:rsidR="00FA38DE">
        <w:rPr>
          <w:b/>
          <w:sz w:val="28"/>
          <w:szCs w:val="28"/>
        </w:rPr>
        <w:tab/>
      </w:r>
      <w:r w:rsidR="009D151A">
        <w:rPr>
          <w:b/>
          <w:sz w:val="28"/>
          <w:szCs w:val="28"/>
        </w:rPr>
        <w:t xml:space="preserve">     </w:t>
      </w:r>
      <w:r w:rsidR="00D20CF1" w:rsidRPr="00AC702E">
        <w:rPr>
          <w:rFonts w:ascii="Calibri" w:hAnsi="Calibri" w:cs="Calibri"/>
          <w:b/>
          <w:color w:val="000000"/>
          <w:sz w:val="22"/>
          <w:szCs w:val="22"/>
        </w:rPr>
        <w:t>Załącznik Nr 1</w:t>
      </w:r>
    </w:p>
    <w:p w14:paraId="746D6779" w14:textId="77777777" w:rsidR="00D20CF1" w:rsidRPr="00AC702E" w:rsidRDefault="00D20CF1" w:rsidP="00D20CF1">
      <w:pPr>
        <w:widowControl w:val="0"/>
        <w:jc w:val="center"/>
        <w:rPr>
          <w:rFonts w:ascii="Calibri" w:hAnsi="Calibri" w:cs="Calibri"/>
          <w:b/>
          <w:color w:val="000000"/>
        </w:rPr>
      </w:pPr>
    </w:p>
    <w:p w14:paraId="24277BB4" w14:textId="77777777" w:rsidR="00D20CF1" w:rsidRPr="00AC702E" w:rsidRDefault="00D20CF1" w:rsidP="00D20CF1">
      <w:pPr>
        <w:widowControl w:val="0"/>
        <w:jc w:val="center"/>
        <w:rPr>
          <w:rFonts w:ascii="Calibri" w:hAnsi="Calibri" w:cs="Calibri"/>
          <w:color w:val="000000"/>
        </w:rPr>
      </w:pPr>
      <w:r w:rsidRPr="00AC702E">
        <w:rPr>
          <w:rFonts w:ascii="Calibri" w:hAnsi="Calibri" w:cs="Calibri"/>
          <w:b/>
          <w:color w:val="000000"/>
        </w:rPr>
        <w:t xml:space="preserve">OFERTA  CENOWA </w:t>
      </w:r>
    </w:p>
    <w:p w14:paraId="19C16DDA" w14:textId="77777777" w:rsidR="00D20CF1" w:rsidRPr="00AC702E" w:rsidRDefault="00D20CF1" w:rsidP="00D20CF1">
      <w:pPr>
        <w:widowControl w:val="0"/>
        <w:jc w:val="center"/>
        <w:rPr>
          <w:rFonts w:ascii="Calibri" w:hAnsi="Calibri" w:cs="Calibri"/>
          <w:b/>
          <w:color w:val="000000"/>
          <w:sz w:val="28"/>
          <w:szCs w:val="28"/>
        </w:rPr>
      </w:pPr>
    </w:p>
    <w:p w14:paraId="2CA00649"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Ja/My niżej podpisany/i</w:t>
      </w:r>
    </w:p>
    <w:p w14:paraId="121DD9F1"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w:t>
      </w:r>
    </w:p>
    <w:p w14:paraId="1E3EA79A"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z siedzibą………………………………………………………………………..................................</w:t>
      </w:r>
    </w:p>
    <w:p w14:paraId="64B0897F"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(dokładny adres oferenta wraz z kodem pocztowym)</w:t>
      </w:r>
    </w:p>
    <w:p w14:paraId="6397C312"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Dodatkowe dane ułatwiające kontakt z oferentem:</w:t>
      </w:r>
    </w:p>
    <w:p w14:paraId="502385FF" w14:textId="77777777" w:rsidR="00D20CF1" w:rsidRPr="00D20CF1" w:rsidRDefault="00D20CF1" w:rsidP="00D20CF1">
      <w:pPr>
        <w:widowControl w:val="0"/>
        <w:jc w:val="both"/>
        <w:rPr>
          <w:rFonts w:ascii="Calibri" w:hAnsi="Calibri" w:cs="Calibri"/>
          <w:color w:val="000000"/>
          <w:sz w:val="22"/>
          <w:szCs w:val="22"/>
        </w:rPr>
      </w:pPr>
      <w:r w:rsidRPr="00D20CF1">
        <w:rPr>
          <w:rFonts w:ascii="Calibri" w:hAnsi="Calibri" w:cs="Calibri"/>
          <w:color w:val="000000"/>
          <w:sz w:val="22"/>
          <w:szCs w:val="22"/>
        </w:rPr>
        <w:t>e-mail: …………………………… tel. ……………….. fax ………………….................................</w:t>
      </w:r>
    </w:p>
    <w:p w14:paraId="7DD85628" w14:textId="77777777" w:rsidR="00D20CF1" w:rsidRPr="00D20CF1" w:rsidRDefault="00D20CF1" w:rsidP="00D20CF1">
      <w:pPr>
        <w:widowControl w:val="0"/>
        <w:rPr>
          <w:rFonts w:ascii="Calibri" w:hAnsi="Calibri" w:cs="Calibri"/>
          <w:color w:val="000000"/>
          <w:sz w:val="22"/>
          <w:szCs w:val="22"/>
        </w:rPr>
      </w:pPr>
      <w:r w:rsidRPr="00D20CF1">
        <w:rPr>
          <w:rFonts w:ascii="Calibri" w:hAnsi="Calibri" w:cs="Calibri"/>
          <w:color w:val="000000"/>
          <w:sz w:val="22"/>
          <w:szCs w:val="22"/>
        </w:rPr>
        <w:t>składam/y niniejszą ofertę na:</w:t>
      </w:r>
    </w:p>
    <w:p w14:paraId="6F6E4A85" w14:textId="77777777" w:rsidR="00D20CF1" w:rsidRPr="00D20CF1" w:rsidRDefault="00D20CF1" w:rsidP="00D20CF1">
      <w:pPr>
        <w:widowControl w:val="0"/>
        <w:rPr>
          <w:rFonts w:ascii="Calibri" w:hAnsi="Calibri" w:cs="Calibri"/>
          <w:color w:val="000000"/>
          <w:sz w:val="22"/>
          <w:szCs w:val="22"/>
        </w:rPr>
      </w:pPr>
    </w:p>
    <w:p w14:paraId="751C044F" w14:textId="35E37B22" w:rsidR="00D20CF1" w:rsidRPr="00D20CF1" w:rsidRDefault="00A71811" w:rsidP="00D20CF1">
      <w:pPr>
        <w:widowControl w:val="0"/>
        <w:rPr>
          <w:rFonts w:ascii="Calibri" w:hAnsi="Calibri" w:cs="Calibri"/>
          <w:color w:val="000000"/>
          <w:sz w:val="22"/>
          <w:szCs w:val="22"/>
        </w:rPr>
      </w:pPr>
      <w:r>
        <w:rPr>
          <w:rFonts w:ascii="Calibri" w:eastAsia="Calibri" w:hAnsi="Calibri" w:cs="Calibri"/>
          <w:i/>
          <w:iCs/>
          <w:sz w:val="22"/>
          <w:szCs w:val="22"/>
          <w:lang w:eastAsia="en-US"/>
        </w:rPr>
        <w:t>Z</w:t>
      </w:r>
      <w:r w:rsidRPr="00A71811">
        <w:rPr>
          <w:rFonts w:ascii="Calibri" w:eastAsia="Calibri" w:hAnsi="Calibri" w:cs="Calibri"/>
          <w:i/>
          <w:iCs/>
          <w:sz w:val="22"/>
          <w:szCs w:val="22"/>
          <w:lang w:eastAsia="en-US"/>
        </w:rPr>
        <w:t>akup i dostawę ciągnika ogrodowego</w:t>
      </w:r>
      <w:r w:rsidR="00F01651">
        <w:rPr>
          <w:rFonts w:ascii="Calibri" w:eastAsia="Calibri" w:hAnsi="Calibri" w:cs="Calibri"/>
          <w:i/>
          <w:iCs/>
          <w:sz w:val="22"/>
          <w:szCs w:val="22"/>
          <w:lang w:eastAsia="en-US"/>
        </w:rPr>
        <w:t xml:space="preserve"> </w:t>
      </w:r>
      <w:r w:rsidRPr="00A71811">
        <w:rPr>
          <w:rFonts w:ascii="Calibri" w:eastAsia="Calibri" w:hAnsi="Calibri" w:cs="Calibri"/>
          <w:i/>
          <w:iCs/>
          <w:sz w:val="22"/>
          <w:szCs w:val="22"/>
          <w:lang w:eastAsia="en-US"/>
        </w:rPr>
        <w:t>/</w:t>
      </w:r>
      <w:r w:rsidR="00F01651">
        <w:rPr>
          <w:rFonts w:ascii="Calibri" w:eastAsia="Calibri" w:hAnsi="Calibri" w:cs="Calibri"/>
          <w:i/>
          <w:iCs/>
          <w:sz w:val="22"/>
          <w:szCs w:val="22"/>
          <w:lang w:eastAsia="en-US"/>
        </w:rPr>
        <w:t xml:space="preserve"> </w:t>
      </w:r>
      <w:r w:rsidRPr="00A71811">
        <w:rPr>
          <w:rFonts w:ascii="Calibri" w:eastAsia="Calibri" w:hAnsi="Calibri" w:cs="Calibri"/>
          <w:i/>
          <w:iCs/>
          <w:sz w:val="22"/>
          <w:szCs w:val="22"/>
          <w:lang w:eastAsia="en-US"/>
        </w:rPr>
        <w:t xml:space="preserve">traktorka ogrodowego z wysokim wysypem wraz z wyposażeniem i osprzętem przeznaczonym do utrzymania terenów zielonych i porządkowaniu przestrzeni publicznych </w:t>
      </w:r>
      <w:r w:rsidR="00D20CF1" w:rsidRPr="00D20CF1">
        <w:rPr>
          <w:rFonts w:ascii="Calibri" w:hAnsi="Calibri" w:cs="Calibri"/>
          <w:color w:val="000000"/>
          <w:sz w:val="22"/>
          <w:szCs w:val="22"/>
        </w:rPr>
        <w:t xml:space="preserve">-zgodnie z zapytaniem ofertowym z dnia </w:t>
      </w:r>
      <w:r>
        <w:rPr>
          <w:rFonts w:ascii="Calibri" w:hAnsi="Calibri" w:cs="Calibri"/>
          <w:color w:val="000000"/>
          <w:sz w:val="22"/>
          <w:szCs w:val="22"/>
        </w:rPr>
        <w:t>1</w:t>
      </w:r>
      <w:r w:rsidR="009328D3">
        <w:rPr>
          <w:rFonts w:ascii="Calibri" w:hAnsi="Calibri" w:cs="Calibri"/>
          <w:color w:val="000000"/>
          <w:sz w:val="22"/>
          <w:szCs w:val="22"/>
        </w:rPr>
        <w:t>3</w:t>
      </w:r>
      <w:r>
        <w:rPr>
          <w:rFonts w:ascii="Calibri" w:hAnsi="Calibri" w:cs="Calibri"/>
          <w:color w:val="000000"/>
          <w:sz w:val="22"/>
          <w:szCs w:val="22"/>
        </w:rPr>
        <w:t>.</w:t>
      </w:r>
      <w:r w:rsidR="009328D3">
        <w:rPr>
          <w:rFonts w:ascii="Calibri" w:hAnsi="Calibri" w:cs="Calibri"/>
          <w:color w:val="000000"/>
          <w:sz w:val="22"/>
          <w:szCs w:val="22"/>
        </w:rPr>
        <w:t>10</w:t>
      </w:r>
      <w:r>
        <w:rPr>
          <w:rFonts w:ascii="Calibri" w:hAnsi="Calibri" w:cs="Calibri"/>
          <w:color w:val="000000"/>
          <w:sz w:val="22"/>
          <w:szCs w:val="22"/>
        </w:rPr>
        <w:t>.2025 r.</w:t>
      </w:r>
    </w:p>
    <w:p w14:paraId="4EDE3A6B" w14:textId="77777777" w:rsidR="00D20CF1" w:rsidRPr="008F447A" w:rsidRDefault="00D20CF1" w:rsidP="00D20CF1">
      <w:pPr>
        <w:widowControl w:val="0"/>
        <w:rPr>
          <w:color w:val="000000"/>
          <w:sz w:val="22"/>
          <w:szCs w:val="18"/>
        </w:rPr>
      </w:pPr>
    </w:p>
    <w:tbl>
      <w:tblPr>
        <w:tblW w:w="9227" w:type="dxa"/>
        <w:jc w:val="center"/>
        <w:tblCellMar>
          <w:left w:w="70" w:type="dxa"/>
          <w:right w:w="70" w:type="dxa"/>
        </w:tblCellMar>
        <w:tblLook w:val="04A0" w:firstRow="1" w:lastRow="0" w:firstColumn="1" w:lastColumn="0" w:noHBand="0" w:noVBand="1"/>
      </w:tblPr>
      <w:tblGrid>
        <w:gridCol w:w="3392"/>
        <w:gridCol w:w="1017"/>
        <w:gridCol w:w="1702"/>
        <w:gridCol w:w="848"/>
        <w:gridCol w:w="2268"/>
      </w:tblGrid>
      <w:tr w:rsidR="00A71811" w14:paraId="769FAEBA" w14:textId="77777777" w:rsidTr="00D10D72">
        <w:trPr>
          <w:trHeight w:val="915"/>
          <w:jc w:val="center"/>
        </w:trPr>
        <w:tc>
          <w:tcPr>
            <w:tcW w:w="3392" w:type="dxa"/>
            <w:tcBorders>
              <w:top w:val="single" w:sz="8" w:space="0" w:color="auto"/>
              <w:left w:val="single" w:sz="8" w:space="0" w:color="auto"/>
              <w:bottom w:val="single" w:sz="8" w:space="0" w:color="auto"/>
              <w:right w:val="single" w:sz="4" w:space="0" w:color="auto"/>
            </w:tcBorders>
            <w:vAlign w:val="center"/>
            <w:hideMark/>
          </w:tcPr>
          <w:p w14:paraId="0082C72D" w14:textId="77777777" w:rsidR="00A71811" w:rsidRPr="00C82A54" w:rsidRDefault="00A71811" w:rsidP="00CD7399">
            <w:pPr>
              <w:jc w:val="center"/>
              <w:rPr>
                <w:rFonts w:ascii="Arial" w:hAnsi="Arial" w:cs="Arial"/>
                <w:b/>
                <w:bCs/>
                <w:color w:val="000000"/>
                <w:sz w:val="16"/>
                <w:szCs w:val="16"/>
                <w:highlight w:val="yellow"/>
              </w:rPr>
            </w:pPr>
            <w:r w:rsidRPr="00CB71DA">
              <w:rPr>
                <w:rFonts w:ascii="Arial" w:hAnsi="Arial" w:cs="Arial"/>
                <w:b/>
                <w:bCs/>
                <w:color w:val="000000"/>
                <w:sz w:val="16"/>
                <w:szCs w:val="16"/>
              </w:rPr>
              <w:t>Nazwa materiału usługi</w:t>
            </w:r>
          </w:p>
        </w:tc>
        <w:tc>
          <w:tcPr>
            <w:tcW w:w="1017" w:type="dxa"/>
            <w:tcBorders>
              <w:top w:val="single" w:sz="8" w:space="0" w:color="auto"/>
              <w:left w:val="nil"/>
              <w:bottom w:val="single" w:sz="8" w:space="0" w:color="auto"/>
              <w:right w:val="nil"/>
            </w:tcBorders>
            <w:vAlign w:val="center"/>
            <w:hideMark/>
          </w:tcPr>
          <w:p w14:paraId="341FA765" w14:textId="77777777" w:rsidR="00A71811" w:rsidRDefault="00A71811" w:rsidP="00CD7399">
            <w:pPr>
              <w:jc w:val="center"/>
              <w:rPr>
                <w:rFonts w:ascii="Arial" w:hAnsi="Arial" w:cs="Arial"/>
                <w:b/>
                <w:bCs/>
                <w:color w:val="000000"/>
                <w:sz w:val="16"/>
                <w:szCs w:val="16"/>
              </w:rPr>
            </w:pPr>
            <w:r>
              <w:rPr>
                <w:rFonts w:ascii="Arial" w:hAnsi="Arial" w:cs="Arial"/>
                <w:b/>
                <w:bCs/>
                <w:color w:val="000000"/>
                <w:sz w:val="16"/>
                <w:szCs w:val="16"/>
              </w:rPr>
              <w:t>Jednostka miary</w:t>
            </w:r>
          </w:p>
        </w:tc>
        <w:tc>
          <w:tcPr>
            <w:tcW w:w="1702" w:type="dxa"/>
            <w:tcBorders>
              <w:top w:val="single" w:sz="8" w:space="0" w:color="auto"/>
              <w:left w:val="single" w:sz="8" w:space="0" w:color="auto"/>
              <w:bottom w:val="single" w:sz="8" w:space="0" w:color="auto"/>
              <w:right w:val="single" w:sz="8" w:space="0" w:color="auto"/>
            </w:tcBorders>
            <w:vAlign w:val="center"/>
            <w:hideMark/>
          </w:tcPr>
          <w:p w14:paraId="3D65A150" w14:textId="77777777" w:rsidR="00A71811" w:rsidRDefault="00A71811" w:rsidP="00CD7399">
            <w:pPr>
              <w:jc w:val="center"/>
              <w:rPr>
                <w:rFonts w:ascii="Arial" w:hAnsi="Arial" w:cs="Arial"/>
                <w:b/>
                <w:bCs/>
                <w:color w:val="000000"/>
                <w:sz w:val="16"/>
                <w:szCs w:val="16"/>
              </w:rPr>
            </w:pPr>
            <w:r>
              <w:rPr>
                <w:rFonts w:ascii="Arial" w:hAnsi="Arial" w:cs="Arial"/>
                <w:b/>
                <w:bCs/>
                <w:color w:val="000000"/>
                <w:sz w:val="16"/>
                <w:szCs w:val="16"/>
              </w:rPr>
              <w:t>cena jednostkowa netto [PLN]</w:t>
            </w:r>
          </w:p>
        </w:tc>
        <w:tc>
          <w:tcPr>
            <w:tcW w:w="848" w:type="dxa"/>
            <w:tcBorders>
              <w:top w:val="single" w:sz="8" w:space="0" w:color="auto"/>
              <w:left w:val="nil"/>
              <w:bottom w:val="single" w:sz="8" w:space="0" w:color="auto"/>
              <w:right w:val="nil"/>
            </w:tcBorders>
            <w:vAlign w:val="center"/>
            <w:hideMark/>
          </w:tcPr>
          <w:p w14:paraId="7EEA544F" w14:textId="77777777" w:rsidR="00A71811" w:rsidRDefault="00A71811" w:rsidP="00CD7399">
            <w:pPr>
              <w:jc w:val="center"/>
              <w:rPr>
                <w:rFonts w:ascii="Arial" w:hAnsi="Arial" w:cs="Arial"/>
                <w:b/>
                <w:bCs/>
                <w:color w:val="000000"/>
                <w:sz w:val="16"/>
                <w:szCs w:val="16"/>
              </w:rPr>
            </w:pPr>
            <w:r>
              <w:rPr>
                <w:rFonts w:ascii="Arial" w:hAnsi="Arial" w:cs="Arial"/>
                <w:b/>
                <w:bCs/>
                <w:color w:val="000000"/>
                <w:sz w:val="16"/>
                <w:szCs w:val="16"/>
              </w:rPr>
              <w:t>Ilość</w:t>
            </w:r>
          </w:p>
        </w:tc>
        <w:tc>
          <w:tcPr>
            <w:tcW w:w="2268" w:type="dxa"/>
            <w:tcBorders>
              <w:top w:val="single" w:sz="8" w:space="0" w:color="auto"/>
              <w:left w:val="single" w:sz="8" w:space="0" w:color="auto"/>
              <w:bottom w:val="single" w:sz="8" w:space="0" w:color="auto"/>
              <w:right w:val="single" w:sz="8" w:space="0" w:color="auto"/>
            </w:tcBorders>
            <w:vAlign w:val="center"/>
            <w:hideMark/>
          </w:tcPr>
          <w:p w14:paraId="7EB165EA" w14:textId="0496659B" w:rsidR="00A71811" w:rsidRDefault="00A71811" w:rsidP="00CD7399">
            <w:pPr>
              <w:jc w:val="center"/>
              <w:rPr>
                <w:rFonts w:ascii="Arial" w:hAnsi="Arial" w:cs="Arial"/>
                <w:b/>
                <w:bCs/>
                <w:color w:val="000000"/>
                <w:sz w:val="16"/>
                <w:szCs w:val="16"/>
              </w:rPr>
            </w:pPr>
            <w:r>
              <w:rPr>
                <w:rFonts w:ascii="Arial" w:hAnsi="Arial" w:cs="Arial"/>
                <w:b/>
                <w:bCs/>
                <w:color w:val="000000"/>
                <w:sz w:val="16"/>
                <w:szCs w:val="16"/>
              </w:rPr>
              <w:t xml:space="preserve">wartość netto [PLN]  </w:t>
            </w:r>
            <w:r>
              <w:rPr>
                <w:rFonts w:ascii="Arial" w:hAnsi="Arial" w:cs="Arial"/>
                <w:b/>
                <w:bCs/>
                <w:color w:val="000000"/>
                <w:sz w:val="16"/>
                <w:szCs w:val="16"/>
              </w:rPr>
              <w:br/>
              <w:t>kol. 4 x kol.5</w:t>
            </w:r>
          </w:p>
        </w:tc>
      </w:tr>
      <w:tr w:rsidR="00A71811" w14:paraId="2A8928E4" w14:textId="77777777" w:rsidTr="00441696">
        <w:trPr>
          <w:trHeight w:val="315"/>
          <w:jc w:val="center"/>
        </w:trPr>
        <w:tc>
          <w:tcPr>
            <w:tcW w:w="3392" w:type="dxa"/>
            <w:tcBorders>
              <w:top w:val="nil"/>
              <w:left w:val="single" w:sz="8" w:space="0" w:color="auto"/>
              <w:bottom w:val="single" w:sz="8" w:space="0" w:color="auto"/>
              <w:right w:val="single" w:sz="4" w:space="0" w:color="auto"/>
            </w:tcBorders>
            <w:vAlign w:val="center"/>
            <w:hideMark/>
          </w:tcPr>
          <w:p w14:paraId="606F3BA5" w14:textId="313DDC5D" w:rsidR="00A71811" w:rsidRDefault="00A71811" w:rsidP="00CD7399">
            <w:pPr>
              <w:jc w:val="center"/>
              <w:rPr>
                <w:rFonts w:ascii="Arial" w:hAnsi="Arial" w:cs="Arial"/>
                <w:b/>
                <w:bCs/>
                <w:color w:val="000000"/>
                <w:sz w:val="16"/>
                <w:szCs w:val="16"/>
              </w:rPr>
            </w:pPr>
            <w:r>
              <w:rPr>
                <w:rFonts w:ascii="Arial" w:hAnsi="Arial" w:cs="Arial"/>
                <w:b/>
                <w:bCs/>
                <w:color w:val="000000"/>
                <w:sz w:val="16"/>
                <w:szCs w:val="16"/>
              </w:rPr>
              <w:t>1</w:t>
            </w:r>
          </w:p>
        </w:tc>
        <w:tc>
          <w:tcPr>
            <w:tcW w:w="1017" w:type="dxa"/>
            <w:tcBorders>
              <w:top w:val="nil"/>
              <w:left w:val="nil"/>
              <w:bottom w:val="single" w:sz="8" w:space="0" w:color="auto"/>
              <w:right w:val="single" w:sz="4" w:space="0" w:color="auto"/>
            </w:tcBorders>
            <w:vAlign w:val="center"/>
            <w:hideMark/>
          </w:tcPr>
          <w:p w14:paraId="26500BB3" w14:textId="66910E59" w:rsidR="00A71811" w:rsidRDefault="00A71811" w:rsidP="00CD7399">
            <w:pPr>
              <w:jc w:val="center"/>
              <w:rPr>
                <w:rFonts w:ascii="Arial" w:hAnsi="Arial" w:cs="Arial"/>
                <w:b/>
                <w:bCs/>
                <w:color w:val="000000"/>
                <w:sz w:val="16"/>
                <w:szCs w:val="16"/>
              </w:rPr>
            </w:pPr>
            <w:r>
              <w:rPr>
                <w:rFonts w:ascii="Arial" w:hAnsi="Arial" w:cs="Arial"/>
                <w:b/>
                <w:bCs/>
                <w:color w:val="000000"/>
                <w:sz w:val="16"/>
                <w:szCs w:val="16"/>
              </w:rPr>
              <w:t>2</w:t>
            </w:r>
          </w:p>
        </w:tc>
        <w:tc>
          <w:tcPr>
            <w:tcW w:w="1702" w:type="dxa"/>
            <w:tcBorders>
              <w:top w:val="nil"/>
              <w:left w:val="nil"/>
              <w:bottom w:val="single" w:sz="8" w:space="0" w:color="auto"/>
              <w:right w:val="single" w:sz="4" w:space="0" w:color="auto"/>
            </w:tcBorders>
            <w:vAlign w:val="center"/>
            <w:hideMark/>
          </w:tcPr>
          <w:p w14:paraId="67DD94F0" w14:textId="6989054A" w:rsidR="00A71811" w:rsidRDefault="00A71811" w:rsidP="00CD7399">
            <w:pPr>
              <w:jc w:val="center"/>
              <w:rPr>
                <w:rFonts w:ascii="Arial" w:hAnsi="Arial" w:cs="Arial"/>
                <w:b/>
                <w:bCs/>
                <w:color w:val="000000"/>
                <w:sz w:val="16"/>
                <w:szCs w:val="16"/>
              </w:rPr>
            </w:pPr>
            <w:r>
              <w:rPr>
                <w:rFonts w:ascii="Arial" w:hAnsi="Arial" w:cs="Arial"/>
                <w:b/>
                <w:bCs/>
                <w:color w:val="000000"/>
                <w:sz w:val="16"/>
                <w:szCs w:val="16"/>
              </w:rPr>
              <w:t>3</w:t>
            </w:r>
          </w:p>
        </w:tc>
        <w:tc>
          <w:tcPr>
            <w:tcW w:w="848" w:type="dxa"/>
            <w:tcBorders>
              <w:top w:val="nil"/>
              <w:left w:val="nil"/>
              <w:bottom w:val="single" w:sz="8" w:space="0" w:color="auto"/>
              <w:right w:val="single" w:sz="4" w:space="0" w:color="auto"/>
            </w:tcBorders>
            <w:vAlign w:val="center"/>
            <w:hideMark/>
          </w:tcPr>
          <w:p w14:paraId="3AA79CE5" w14:textId="44F97741" w:rsidR="00A71811" w:rsidRDefault="00A71811" w:rsidP="00CD7399">
            <w:pPr>
              <w:jc w:val="center"/>
              <w:rPr>
                <w:rFonts w:ascii="Arial" w:hAnsi="Arial" w:cs="Arial"/>
                <w:b/>
                <w:bCs/>
                <w:color w:val="000000"/>
                <w:sz w:val="16"/>
                <w:szCs w:val="16"/>
              </w:rPr>
            </w:pPr>
            <w:r>
              <w:rPr>
                <w:rFonts w:ascii="Arial" w:hAnsi="Arial" w:cs="Arial"/>
                <w:b/>
                <w:bCs/>
                <w:color w:val="000000"/>
                <w:sz w:val="16"/>
                <w:szCs w:val="16"/>
              </w:rPr>
              <w:t>4</w:t>
            </w:r>
          </w:p>
        </w:tc>
        <w:tc>
          <w:tcPr>
            <w:tcW w:w="2268" w:type="dxa"/>
            <w:tcBorders>
              <w:top w:val="nil"/>
              <w:left w:val="nil"/>
              <w:bottom w:val="single" w:sz="8" w:space="0" w:color="auto"/>
              <w:right w:val="single" w:sz="8" w:space="0" w:color="auto"/>
            </w:tcBorders>
            <w:vAlign w:val="center"/>
            <w:hideMark/>
          </w:tcPr>
          <w:p w14:paraId="4B3AD1A3" w14:textId="68265874" w:rsidR="00A71811" w:rsidRDefault="00A71811" w:rsidP="00CD7399">
            <w:pPr>
              <w:jc w:val="center"/>
              <w:rPr>
                <w:rFonts w:ascii="Arial" w:hAnsi="Arial" w:cs="Arial"/>
                <w:b/>
                <w:bCs/>
                <w:color w:val="000000"/>
                <w:sz w:val="16"/>
                <w:szCs w:val="16"/>
              </w:rPr>
            </w:pPr>
            <w:r>
              <w:rPr>
                <w:rFonts w:ascii="Arial" w:hAnsi="Arial" w:cs="Arial"/>
                <w:b/>
                <w:bCs/>
                <w:color w:val="000000"/>
                <w:sz w:val="16"/>
                <w:szCs w:val="16"/>
              </w:rPr>
              <w:t>5</w:t>
            </w:r>
          </w:p>
        </w:tc>
      </w:tr>
      <w:tr w:rsidR="00A71811" w14:paraId="34B4D91B" w14:textId="77777777" w:rsidTr="0074275B">
        <w:trPr>
          <w:trHeight w:val="450"/>
          <w:jc w:val="center"/>
        </w:trPr>
        <w:tc>
          <w:tcPr>
            <w:tcW w:w="3392" w:type="dxa"/>
            <w:tcBorders>
              <w:top w:val="nil"/>
              <w:left w:val="single" w:sz="8" w:space="0" w:color="auto"/>
              <w:bottom w:val="single" w:sz="4" w:space="0" w:color="auto"/>
              <w:right w:val="single" w:sz="4" w:space="0" w:color="auto"/>
            </w:tcBorders>
            <w:vAlign w:val="center"/>
            <w:hideMark/>
          </w:tcPr>
          <w:p w14:paraId="74732028" w14:textId="5035E810" w:rsidR="00A71811" w:rsidRDefault="00A71811" w:rsidP="00CD7399">
            <w:pPr>
              <w:rPr>
                <w:rFonts w:ascii="Arial" w:hAnsi="Arial" w:cs="Arial"/>
                <w:sz w:val="16"/>
                <w:szCs w:val="16"/>
              </w:rPr>
            </w:pPr>
            <w:r>
              <w:rPr>
                <w:rFonts w:ascii="Arial" w:hAnsi="Arial" w:cs="Arial"/>
                <w:sz w:val="16"/>
                <w:szCs w:val="16"/>
              </w:rPr>
              <w:t>C</w:t>
            </w:r>
            <w:r w:rsidRPr="00C54FC7">
              <w:rPr>
                <w:rFonts w:ascii="Arial" w:hAnsi="Arial" w:cs="Arial"/>
                <w:sz w:val="16"/>
                <w:szCs w:val="16"/>
              </w:rPr>
              <w:t>iągnik</w:t>
            </w:r>
            <w:r>
              <w:rPr>
                <w:rFonts w:ascii="Arial" w:hAnsi="Arial" w:cs="Arial"/>
                <w:sz w:val="16"/>
                <w:szCs w:val="16"/>
              </w:rPr>
              <w:t xml:space="preserve"> </w:t>
            </w:r>
            <w:r w:rsidRPr="00C54FC7">
              <w:rPr>
                <w:rFonts w:ascii="Arial" w:hAnsi="Arial" w:cs="Arial"/>
                <w:sz w:val="16"/>
                <w:szCs w:val="16"/>
              </w:rPr>
              <w:t>ogrodow</w:t>
            </w:r>
            <w:r>
              <w:rPr>
                <w:rFonts w:ascii="Arial" w:hAnsi="Arial" w:cs="Arial"/>
                <w:sz w:val="16"/>
                <w:szCs w:val="16"/>
              </w:rPr>
              <w:t>y</w:t>
            </w:r>
            <w:r w:rsidR="00F01651">
              <w:rPr>
                <w:rFonts w:ascii="Arial" w:hAnsi="Arial" w:cs="Arial"/>
                <w:sz w:val="16"/>
                <w:szCs w:val="16"/>
              </w:rPr>
              <w:t xml:space="preserve"> </w:t>
            </w:r>
            <w:r w:rsidRPr="00C54FC7">
              <w:rPr>
                <w:rFonts w:ascii="Arial" w:hAnsi="Arial" w:cs="Arial"/>
                <w:sz w:val="16"/>
                <w:szCs w:val="16"/>
              </w:rPr>
              <w:t>/</w:t>
            </w:r>
            <w:r w:rsidR="00F01651">
              <w:rPr>
                <w:rFonts w:ascii="Arial" w:hAnsi="Arial" w:cs="Arial"/>
                <w:sz w:val="16"/>
                <w:szCs w:val="16"/>
              </w:rPr>
              <w:t xml:space="preserve"> </w:t>
            </w:r>
            <w:r w:rsidRPr="00C54FC7">
              <w:rPr>
                <w:rFonts w:ascii="Arial" w:hAnsi="Arial" w:cs="Arial"/>
                <w:sz w:val="16"/>
                <w:szCs w:val="16"/>
              </w:rPr>
              <w:t>traktor</w:t>
            </w:r>
            <w:r>
              <w:rPr>
                <w:rFonts w:ascii="Arial" w:hAnsi="Arial" w:cs="Arial"/>
                <w:sz w:val="16"/>
                <w:szCs w:val="16"/>
              </w:rPr>
              <w:t xml:space="preserve">ek </w:t>
            </w:r>
            <w:r w:rsidRPr="00C54FC7">
              <w:rPr>
                <w:rFonts w:ascii="Arial" w:hAnsi="Arial" w:cs="Arial"/>
                <w:sz w:val="16"/>
                <w:szCs w:val="16"/>
              </w:rPr>
              <w:t>ogrodow</w:t>
            </w:r>
            <w:r>
              <w:rPr>
                <w:rFonts w:ascii="Arial" w:hAnsi="Arial" w:cs="Arial"/>
                <w:sz w:val="16"/>
                <w:szCs w:val="16"/>
              </w:rPr>
              <w:t>y</w:t>
            </w:r>
            <w:r w:rsidRPr="00C54FC7">
              <w:rPr>
                <w:rFonts w:ascii="Arial" w:hAnsi="Arial" w:cs="Arial"/>
                <w:sz w:val="16"/>
                <w:szCs w:val="16"/>
              </w:rPr>
              <w:t xml:space="preserve"> z wysokim wysypem wraz z wyposażeniem i osprzętem</w:t>
            </w:r>
          </w:p>
        </w:tc>
        <w:tc>
          <w:tcPr>
            <w:tcW w:w="1017" w:type="dxa"/>
            <w:tcBorders>
              <w:top w:val="nil"/>
              <w:left w:val="nil"/>
              <w:bottom w:val="single" w:sz="4" w:space="0" w:color="auto"/>
              <w:right w:val="single" w:sz="4" w:space="0" w:color="auto"/>
            </w:tcBorders>
            <w:vAlign w:val="center"/>
            <w:hideMark/>
          </w:tcPr>
          <w:p w14:paraId="7FA581A8" w14:textId="77777777" w:rsidR="00A71811" w:rsidRDefault="00A71811" w:rsidP="00CD7399">
            <w:pPr>
              <w:jc w:val="center"/>
              <w:rPr>
                <w:rFonts w:ascii="Arial" w:hAnsi="Arial" w:cs="Arial"/>
                <w:sz w:val="16"/>
                <w:szCs w:val="16"/>
              </w:rPr>
            </w:pPr>
            <w:r>
              <w:rPr>
                <w:rFonts w:ascii="Arial" w:hAnsi="Arial" w:cs="Arial"/>
                <w:sz w:val="16"/>
                <w:szCs w:val="16"/>
              </w:rPr>
              <w:t>szt.</w:t>
            </w:r>
          </w:p>
        </w:tc>
        <w:tc>
          <w:tcPr>
            <w:tcW w:w="1702" w:type="dxa"/>
            <w:tcBorders>
              <w:top w:val="nil"/>
              <w:left w:val="nil"/>
              <w:bottom w:val="single" w:sz="4" w:space="0" w:color="auto"/>
              <w:right w:val="single" w:sz="4" w:space="0" w:color="auto"/>
            </w:tcBorders>
            <w:vAlign w:val="center"/>
            <w:hideMark/>
          </w:tcPr>
          <w:p w14:paraId="0B6C163A" w14:textId="77777777" w:rsidR="00A71811" w:rsidRDefault="00A71811" w:rsidP="00CD7399">
            <w:pPr>
              <w:jc w:val="center"/>
              <w:rPr>
                <w:rFonts w:ascii="Arial" w:hAnsi="Arial" w:cs="Arial"/>
                <w:sz w:val="16"/>
                <w:szCs w:val="16"/>
              </w:rPr>
            </w:pPr>
            <w:r>
              <w:rPr>
                <w:rFonts w:ascii="Arial" w:hAnsi="Arial" w:cs="Arial"/>
                <w:sz w:val="16"/>
                <w:szCs w:val="16"/>
              </w:rPr>
              <w:t> </w:t>
            </w:r>
          </w:p>
        </w:tc>
        <w:tc>
          <w:tcPr>
            <w:tcW w:w="848" w:type="dxa"/>
            <w:tcBorders>
              <w:top w:val="nil"/>
              <w:left w:val="nil"/>
              <w:bottom w:val="single" w:sz="4" w:space="0" w:color="auto"/>
              <w:right w:val="single" w:sz="4" w:space="0" w:color="auto"/>
            </w:tcBorders>
            <w:vAlign w:val="center"/>
            <w:hideMark/>
          </w:tcPr>
          <w:p w14:paraId="4C9D5CDA" w14:textId="77777777" w:rsidR="00A71811" w:rsidRDefault="00A71811" w:rsidP="00CD7399">
            <w:pPr>
              <w:jc w:val="center"/>
              <w:rPr>
                <w:rFonts w:ascii="Arial" w:hAnsi="Arial" w:cs="Arial"/>
                <w:sz w:val="16"/>
                <w:szCs w:val="16"/>
              </w:rPr>
            </w:pPr>
            <w:r>
              <w:rPr>
                <w:rFonts w:ascii="Arial" w:hAnsi="Arial" w:cs="Arial"/>
                <w:sz w:val="16"/>
                <w:szCs w:val="16"/>
              </w:rPr>
              <w:t>1</w:t>
            </w:r>
          </w:p>
        </w:tc>
        <w:tc>
          <w:tcPr>
            <w:tcW w:w="2268" w:type="dxa"/>
            <w:tcBorders>
              <w:top w:val="nil"/>
              <w:left w:val="nil"/>
              <w:bottom w:val="single" w:sz="4" w:space="0" w:color="auto"/>
              <w:right w:val="single" w:sz="8" w:space="0" w:color="auto"/>
            </w:tcBorders>
            <w:vAlign w:val="center"/>
            <w:hideMark/>
          </w:tcPr>
          <w:p w14:paraId="4BFFF05C" w14:textId="77777777" w:rsidR="00A71811" w:rsidRDefault="00A71811" w:rsidP="00CD7399">
            <w:pPr>
              <w:rPr>
                <w:rFonts w:ascii="Arial" w:hAnsi="Arial" w:cs="Arial"/>
                <w:sz w:val="16"/>
                <w:szCs w:val="16"/>
              </w:rPr>
            </w:pPr>
            <w:r>
              <w:rPr>
                <w:rFonts w:ascii="Arial" w:hAnsi="Arial" w:cs="Arial"/>
                <w:sz w:val="16"/>
                <w:szCs w:val="16"/>
              </w:rPr>
              <w:t> </w:t>
            </w:r>
          </w:p>
        </w:tc>
      </w:tr>
      <w:tr w:rsidR="00D20CF1" w:rsidRPr="00D20CF1" w14:paraId="05AB6D0C" w14:textId="77777777" w:rsidTr="00C82A54">
        <w:trPr>
          <w:trHeight w:val="451"/>
          <w:jc w:val="center"/>
        </w:trPr>
        <w:tc>
          <w:tcPr>
            <w:tcW w:w="6959" w:type="dxa"/>
            <w:gridSpan w:val="4"/>
            <w:tcBorders>
              <w:top w:val="single" w:sz="4" w:space="0" w:color="auto"/>
              <w:left w:val="single" w:sz="8" w:space="0" w:color="auto"/>
              <w:bottom w:val="single" w:sz="4" w:space="0" w:color="auto"/>
              <w:right w:val="single" w:sz="4" w:space="0" w:color="000000"/>
            </w:tcBorders>
            <w:shd w:val="clear" w:color="000000" w:fill="FFFF00"/>
            <w:noWrap/>
            <w:vAlign w:val="center"/>
            <w:hideMark/>
          </w:tcPr>
          <w:p w14:paraId="3CDB9AAD" w14:textId="10BDD747" w:rsidR="00D20CF1" w:rsidRPr="00D20CF1" w:rsidRDefault="00A71811" w:rsidP="00CD7399">
            <w:pPr>
              <w:jc w:val="center"/>
              <w:rPr>
                <w:rFonts w:ascii="Arial" w:hAnsi="Arial" w:cs="Arial"/>
                <w:b/>
                <w:bCs/>
                <w:color w:val="000000"/>
                <w:sz w:val="22"/>
                <w:szCs w:val="22"/>
              </w:rPr>
            </w:pPr>
            <w:r>
              <w:rPr>
                <w:rFonts w:ascii="Arial" w:hAnsi="Arial" w:cs="Arial"/>
                <w:b/>
                <w:bCs/>
                <w:color w:val="000000"/>
                <w:sz w:val="22"/>
                <w:szCs w:val="22"/>
              </w:rPr>
              <w:t>W</w:t>
            </w:r>
            <w:r w:rsidR="00D20CF1" w:rsidRPr="00D20CF1">
              <w:rPr>
                <w:rFonts w:ascii="Arial" w:hAnsi="Arial" w:cs="Arial"/>
                <w:b/>
                <w:bCs/>
                <w:color w:val="000000"/>
                <w:sz w:val="22"/>
                <w:szCs w:val="22"/>
              </w:rPr>
              <w:t>artość netto (kol.6)</w:t>
            </w:r>
          </w:p>
        </w:tc>
        <w:tc>
          <w:tcPr>
            <w:tcW w:w="2268" w:type="dxa"/>
            <w:tcBorders>
              <w:top w:val="nil"/>
              <w:left w:val="nil"/>
              <w:bottom w:val="single" w:sz="4" w:space="0" w:color="auto"/>
              <w:right w:val="single" w:sz="8" w:space="0" w:color="auto"/>
            </w:tcBorders>
            <w:shd w:val="clear" w:color="000000" w:fill="A5A5A5"/>
            <w:noWrap/>
            <w:vAlign w:val="center"/>
            <w:hideMark/>
          </w:tcPr>
          <w:p w14:paraId="4FC9A428" w14:textId="77777777" w:rsidR="00D20CF1" w:rsidRPr="00D20CF1" w:rsidRDefault="00D20CF1" w:rsidP="00CD7399">
            <w:pPr>
              <w:rPr>
                <w:rFonts w:ascii="Arial" w:hAnsi="Arial" w:cs="Arial"/>
                <w:b/>
                <w:bCs/>
                <w:color w:val="000000"/>
                <w:sz w:val="22"/>
                <w:szCs w:val="22"/>
              </w:rPr>
            </w:pPr>
            <w:r w:rsidRPr="00D20CF1">
              <w:rPr>
                <w:rFonts w:ascii="Arial" w:hAnsi="Arial" w:cs="Arial"/>
                <w:b/>
                <w:bCs/>
                <w:color w:val="000000"/>
                <w:sz w:val="22"/>
                <w:szCs w:val="22"/>
              </w:rPr>
              <w:t> </w:t>
            </w:r>
          </w:p>
        </w:tc>
      </w:tr>
      <w:tr w:rsidR="00D20CF1" w:rsidRPr="00D20CF1" w14:paraId="432C6348" w14:textId="77777777" w:rsidTr="00C82A54">
        <w:trPr>
          <w:trHeight w:val="415"/>
          <w:jc w:val="center"/>
        </w:trPr>
        <w:tc>
          <w:tcPr>
            <w:tcW w:w="6959" w:type="dxa"/>
            <w:gridSpan w:val="4"/>
            <w:tcBorders>
              <w:top w:val="single" w:sz="4" w:space="0" w:color="auto"/>
              <w:left w:val="single" w:sz="8" w:space="0" w:color="auto"/>
              <w:bottom w:val="single" w:sz="8" w:space="0" w:color="auto"/>
              <w:right w:val="single" w:sz="4" w:space="0" w:color="000000"/>
            </w:tcBorders>
            <w:shd w:val="clear" w:color="000000" w:fill="FFFF00"/>
            <w:noWrap/>
            <w:vAlign w:val="center"/>
            <w:hideMark/>
          </w:tcPr>
          <w:p w14:paraId="1C832906" w14:textId="77777777" w:rsidR="00D20CF1" w:rsidRPr="00D20CF1" w:rsidRDefault="00D20CF1" w:rsidP="00CD7399">
            <w:pPr>
              <w:jc w:val="center"/>
              <w:rPr>
                <w:rFonts w:ascii="Arial" w:hAnsi="Arial" w:cs="Arial"/>
                <w:b/>
                <w:bCs/>
                <w:color w:val="000000"/>
                <w:sz w:val="22"/>
                <w:szCs w:val="22"/>
              </w:rPr>
            </w:pPr>
            <w:r w:rsidRPr="00D20CF1">
              <w:rPr>
                <w:rFonts w:ascii="Arial" w:hAnsi="Arial" w:cs="Arial"/>
                <w:b/>
                <w:bCs/>
                <w:color w:val="000000"/>
                <w:sz w:val="22"/>
                <w:szCs w:val="22"/>
              </w:rPr>
              <w:t xml:space="preserve">Wartość podatku VAT 23% </w:t>
            </w:r>
          </w:p>
        </w:tc>
        <w:tc>
          <w:tcPr>
            <w:tcW w:w="2268" w:type="dxa"/>
            <w:tcBorders>
              <w:top w:val="nil"/>
              <w:left w:val="nil"/>
              <w:bottom w:val="single" w:sz="8" w:space="0" w:color="auto"/>
              <w:right w:val="single" w:sz="8" w:space="0" w:color="auto"/>
            </w:tcBorders>
            <w:shd w:val="clear" w:color="000000" w:fill="A9D08E"/>
            <w:noWrap/>
            <w:vAlign w:val="center"/>
            <w:hideMark/>
          </w:tcPr>
          <w:p w14:paraId="6EC97F7A" w14:textId="77777777" w:rsidR="00D20CF1" w:rsidRPr="00D20CF1" w:rsidRDefault="00D20CF1" w:rsidP="00CD7399">
            <w:pPr>
              <w:jc w:val="right"/>
              <w:rPr>
                <w:rFonts w:ascii="Arial" w:hAnsi="Arial" w:cs="Arial"/>
                <w:b/>
                <w:bCs/>
                <w:sz w:val="22"/>
                <w:szCs w:val="22"/>
              </w:rPr>
            </w:pPr>
            <w:r w:rsidRPr="00D20CF1">
              <w:rPr>
                <w:rFonts w:ascii="Arial" w:hAnsi="Arial" w:cs="Arial"/>
                <w:b/>
                <w:bCs/>
                <w:sz w:val="22"/>
                <w:szCs w:val="22"/>
              </w:rPr>
              <w:t> </w:t>
            </w:r>
          </w:p>
        </w:tc>
      </w:tr>
      <w:tr w:rsidR="00D20CF1" w:rsidRPr="00D20CF1" w14:paraId="44F9F8CE" w14:textId="77777777" w:rsidTr="00C82A54">
        <w:trPr>
          <w:trHeight w:val="410"/>
          <w:jc w:val="center"/>
        </w:trPr>
        <w:tc>
          <w:tcPr>
            <w:tcW w:w="6959" w:type="dxa"/>
            <w:gridSpan w:val="4"/>
            <w:tcBorders>
              <w:top w:val="nil"/>
              <w:left w:val="single" w:sz="8" w:space="0" w:color="auto"/>
              <w:bottom w:val="single" w:sz="8" w:space="0" w:color="auto"/>
              <w:right w:val="single" w:sz="4" w:space="0" w:color="000000"/>
            </w:tcBorders>
            <w:shd w:val="clear" w:color="000000" w:fill="FFFF00"/>
            <w:noWrap/>
            <w:vAlign w:val="center"/>
            <w:hideMark/>
          </w:tcPr>
          <w:p w14:paraId="18E993A8" w14:textId="05CB7638" w:rsidR="00D20CF1" w:rsidRPr="00D20CF1" w:rsidRDefault="00A71811" w:rsidP="00CD7399">
            <w:pPr>
              <w:jc w:val="center"/>
              <w:rPr>
                <w:rFonts w:ascii="Arial" w:hAnsi="Arial" w:cs="Arial"/>
                <w:b/>
                <w:bCs/>
                <w:color w:val="000000"/>
                <w:sz w:val="22"/>
                <w:szCs w:val="22"/>
              </w:rPr>
            </w:pPr>
            <w:r>
              <w:rPr>
                <w:rFonts w:ascii="Arial" w:hAnsi="Arial" w:cs="Arial"/>
                <w:b/>
                <w:bCs/>
                <w:color w:val="000000"/>
                <w:sz w:val="22"/>
                <w:szCs w:val="22"/>
              </w:rPr>
              <w:t>W</w:t>
            </w:r>
            <w:r w:rsidR="00D20CF1" w:rsidRPr="00D20CF1">
              <w:rPr>
                <w:rFonts w:ascii="Arial" w:hAnsi="Arial" w:cs="Arial"/>
                <w:b/>
                <w:bCs/>
                <w:color w:val="000000"/>
                <w:sz w:val="22"/>
                <w:szCs w:val="22"/>
              </w:rPr>
              <w:t xml:space="preserve">artość brutto </w:t>
            </w:r>
          </w:p>
        </w:tc>
        <w:tc>
          <w:tcPr>
            <w:tcW w:w="2268" w:type="dxa"/>
            <w:tcBorders>
              <w:top w:val="nil"/>
              <w:left w:val="nil"/>
              <w:bottom w:val="single" w:sz="8" w:space="0" w:color="auto"/>
              <w:right w:val="single" w:sz="8" w:space="0" w:color="auto"/>
            </w:tcBorders>
            <w:shd w:val="clear" w:color="000000" w:fill="F4B084"/>
            <w:noWrap/>
            <w:vAlign w:val="center"/>
            <w:hideMark/>
          </w:tcPr>
          <w:p w14:paraId="53D246FB" w14:textId="77777777" w:rsidR="00D20CF1" w:rsidRPr="00D20CF1" w:rsidRDefault="00D20CF1" w:rsidP="00CD7399">
            <w:pPr>
              <w:rPr>
                <w:rFonts w:ascii="Arial" w:hAnsi="Arial" w:cs="Arial"/>
                <w:b/>
                <w:bCs/>
                <w:color w:val="000000"/>
                <w:sz w:val="22"/>
                <w:szCs w:val="22"/>
              </w:rPr>
            </w:pPr>
            <w:r w:rsidRPr="00D20CF1">
              <w:rPr>
                <w:rFonts w:ascii="Arial" w:hAnsi="Arial" w:cs="Arial"/>
                <w:b/>
                <w:bCs/>
                <w:color w:val="000000"/>
                <w:sz w:val="22"/>
                <w:szCs w:val="22"/>
              </w:rPr>
              <w:t> </w:t>
            </w:r>
          </w:p>
        </w:tc>
      </w:tr>
    </w:tbl>
    <w:p w14:paraId="44CAC6B6" w14:textId="77777777" w:rsidR="00D20CF1" w:rsidRPr="00AC702E" w:rsidRDefault="00D20CF1" w:rsidP="00D20CF1">
      <w:pPr>
        <w:widowControl w:val="0"/>
        <w:rPr>
          <w:rFonts w:ascii="Calibri" w:hAnsi="Calibri" w:cs="Calibri"/>
          <w:color w:val="000000"/>
          <w:sz w:val="22"/>
          <w:szCs w:val="22"/>
        </w:rPr>
      </w:pPr>
    </w:p>
    <w:p w14:paraId="3235FFB9" w14:textId="77777777" w:rsidR="00D20CF1" w:rsidRPr="00D20CF1" w:rsidRDefault="00D20CF1" w:rsidP="00D20CF1">
      <w:pPr>
        <w:widowControl w:val="0"/>
        <w:rPr>
          <w:rFonts w:ascii="Calibri" w:hAnsi="Calibri" w:cs="Calibri"/>
          <w:color w:val="000000"/>
          <w:sz w:val="22"/>
          <w:szCs w:val="22"/>
        </w:rPr>
      </w:pPr>
      <w:r w:rsidRPr="00D20CF1">
        <w:rPr>
          <w:rFonts w:ascii="Calibri" w:hAnsi="Calibri" w:cs="Calibri"/>
          <w:color w:val="00000A"/>
          <w:sz w:val="22"/>
          <w:szCs w:val="22"/>
        </w:rPr>
        <w:t>cena netto : …………….....zł(……………………………………………….......................złotych)</w:t>
      </w:r>
    </w:p>
    <w:p w14:paraId="5CA01A3F" w14:textId="77777777" w:rsidR="00D20CF1" w:rsidRPr="00D20CF1" w:rsidRDefault="00D20CF1" w:rsidP="00D20CF1">
      <w:pPr>
        <w:widowControl w:val="0"/>
        <w:jc w:val="both"/>
        <w:rPr>
          <w:rFonts w:ascii="Calibri" w:hAnsi="Calibri" w:cs="Calibri"/>
          <w:color w:val="00000A"/>
          <w:sz w:val="22"/>
          <w:szCs w:val="22"/>
        </w:rPr>
      </w:pPr>
    </w:p>
    <w:p w14:paraId="051BCC04" w14:textId="77777777" w:rsidR="00D20CF1" w:rsidRPr="00D20CF1" w:rsidRDefault="00D20CF1" w:rsidP="00D20CF1">
      <w:pPr>
        <w:widowControl w:val="0"/>
        <w:rPr>
          <w:rFonts w:ascii="Calibri" w:hAnsi="Calibri" w:cs="Calibri"/>
          <w:color w:val="00000A"/>
          <w:sz w:val="22"/>
          <w:szCs w:val="22"/>
        </w:rPr>
      </w:pPr>
      <w:r w:rsidRPr="00D20CF1">
        <w:rPr>
          <w:rFonts w:ascii="Calibri" w:hAnsi="Calibri" w:cs="Calibri"/>
          <w:color w:val="00000A"/>
          <w:sz w:val="22"/>
          <w:szCs w:val="22"/>
        </w:rPr>
        <w:t>cena ogółem brutto</w:t>
      </w:r>
    </w:p>
    <w:p w14:paraId="166E62DD" w14:textId="77777777" w:rsidR="00D20CF1" w:rsidRPr="00D20CF1" w:rsidRDefault="00D20CF1" w:rsidP="00D20CF1">
      <w:pPr>
        <w:widowControl w:val="0"/>
        <w:rPr>
          <w:rFonts w:ascii="Calibri" w:hAnsi="Calibri" w:cs="Calibri"/>
          <w:color w:val="000000"/>
          <w:sz w:val="22"/>
          <w:szCs w:val="22"/>
        </w:rPr>
      </w:pPr>
      <w:r w:rsidRPr="00D20CF1">
        <w:rPr>
          <w:rFonts w:ascii="Calibri" w:hAnsi="Calibri" w:cs="Calibri"/>
          <w:color w:val="00000A"/>
          <w:sz w:val="22"/>
          <w:szCs w:val="22"/>
        </w:rPr>
        <w:t>……………………………..……zł(……………………………….……………….....................złotych)</w:t>
      </w:r>
    </w:p>
    <w:p w14:paraId="23D36E9C" w14:textId="77777777" w:rsidR="00D20CF1" w:rsidRPr="00D20CF1" w:rsidRDefault="00D20CF1" w:rsidP="00D20CF1">
      <w:pPr>
        <w:widowControl w:val="0"/>
        <w:ind w:left="6372" w:firstLine="708"/>
        <w:jc w:val="both"/>
        <w:rPr>
          <w:rFonts w:ascii="Calibri" w:hAnsi="Calibri" w:cs="Calibri"/>
          <w:b/>
          <w:color w:val="000000"/>
          <w:sz w:val="20"/>
          <w:szCs w:val="20"/>
        </w:rPr>
      </w:pPr>
    </w:p>
    <w:p w14:paraId="0147249A" w14:textId="77777777" w:rsidR="00D20CF1" w:rsidRPr="00D20CF1" w:rsidRDefault="00D20CF1" w:rsidP="00D20CF1">
      <w:pPr>
        <w:widowControl w:val="0"/>
        <w:jc w:val="both"/>
        <w:rPr>
          <w:rFonts w:ascii="Calibri" w:hAnsi="Calibri" w:cs="Calibri"/>
          <w:color w:val="000000"/>
          <w:sz w:val="20"/>
          <w:szCs w:val="20"/>
        </w:rPr>
      </w:pPr>
      <w:r w:rsidRPr="00D20CF1">
        <w:rPr>
          <w:rFonts w:ascii="Calibri" w:hAnsi="Calibri" w:cs="Calibri"/>
          <w:b/>
          <w:color w:val="000000"/>
          <w:sz w:val="20"/>
          <w:szCs w:val="20"/>
        </w:rPr>
        <w:t>Wynagrodzenie obejmuje podatek VAT wg obowiązujących stawek.</w:t>
      </w:r>
    </w:p>
    <w:p w14:paraId="2153D7D4" w14:textId="0BA72E75" w:rsidR="00D20CF1" w:rsidRPr="00D20CF1" w:rsidRDefault="00D20CF1" w:rsidP="00D20CF1">
      <w:pPr>
        <w:widowControl w:val="0"/>
        <w:jc w:val="both"/>
        <w:rPr>
          <w:rFonts w:ascii="Calibri" w:hAnsi="Calibri" w:cs="Calibri"/>
          <w:color w:val="000000"/>
          <w:sz w:val="20"/>
          <w:szCs w:val="20"/>
        </w:rPr>
      </w:pPr>
      <w:r w:rsidRPr="00D20CF1">
        <w:rPr>
          <w:rFonts w:ascii="Calibri" w:hAnsi="Calibri" w:cs="Calibri"/>
          <w:b/>
          <w:color w:val="000000"/>
          <w:sz w:val="20"/>
          <w:szCs w:val="20"/>
        </w:rPr>
        <w:t xml:space="preserve">Termin realizacji zamówienia - </w:t>
      </w:r>
      <w:r w:rsidRPr="00D20CF1">
        <w:rPr>
          <w:rFonts w:ascii="Calibri" w:hAnsi="Calibri" w:cs="Calibri"/>
          <w:b/>
          <w:sz w:val="20"/>
          <w:szCs w:val="20"/>
        </w:rPr>
        <w:t xml:space="preserve"> </w:t>
      </w:r>
      <w:r w:rsidR="00CB71DA">
        <w:rPr>
          <w:rFonts w:ascii="Calibri" w:hAnsi="Calibri" w:cs="Calibri"/>
          <w:b/>
          <w:sz w:val="20"/>
          <w:szCs w:val="20"/>
        </w:rPr>
        <w:t>30</w:t>
      </w:r>
      <w:r w:rsidRPr="00D20CF1">
        <w:rPr>
          <w:rFonts w:ascii="Calibri" w:hAnsi="Calibri" w:cs="Calibri"/>
          <w:b/>
          <w:sz w:val="20"/>
          <w:szCs w:val="20"/>
        </w:rPr>
        <w:t xml:space="preserve"> dni od dnia wyboru</w:t>
      </w:r>
      <w:r w:rsidR="00CB71DA">
        <w:rPr>
          <w:rFonts w:ascii="Calibri" w:hAnsi="Calibri" w:cs="Calibri"/>
          <w:b/>
          <w:sz w:val="20"/>
          <w:szCs w:val="20"/>
        </w:rPr>
        <w:t xml:space="preserve"> Wykonawcy</w:t>
      </w:r>
      <w:r w:rsidRPr="00D20CF1">
        <w:rPr>
          <w:rFonts w:ascii="Calibri" w:hAnsi="Calibri" w:cs="Calibri"/>
          <w:b/>
          <w:sz w:val="20"/>
          <w:szCs w:val="20"/>
        </w:rPr>
        <w:t>.</w:t>
      </w:r>
    </w:p>
    <w:p w14:paraId="288B961E" w14:textId="77777777" w:rsidR="00D20CF1" w:rsidRPr="00D20CF1" w:rsidRDefault="00D20CF1" w:rsidP="00D20CF1">
      <w:pPr>
        <w:widowControl w:val="0"/>
        <w:jc w:val="both"/>
        <w:rPr>
          <w:rFonts w:ascii="Calibri" w:hAnsi="Calibri" w:cs="Calibri"/>
          <w:color w:val="000000"/>
          <w:sz w:val="20"/>
          <w:szCs w:val="20"/>
        </w:rPr>
      </w:pPr>
    </w:p>
    <w:p w14:paraId="0E0AC16C" w14:textId="18C4ADFF" w:rsidR="00D20CF1" w:rsidRPr="00D20CF1" w:rsidRDefault="00D20CF1" w:rsidP="00D20CF1">
      <w:pPr>
        <w:widowControl w:val="0"/>
        <w:jc w:val="both"/>
        <w:rPr>
          <w:rFonts w:ascii="Calibri" w:hAnsi="Calibri" w:cs="Calibri"/>
          <w:color w:val="000000"/>
          <w:sz w:val="20"/>
          <w:szCs w:val="20"/>
        </w:rPr>
      </w:pPr>
      <w:r w:rsidRPr="00D20CF1">
        <w:rPr>
          <w:rFonts w:ascii="Calibri" w:hAnsi="Calibri" w:cs="Calibri"/>
          <w:color w:val="000000"/>
          <w:sz w:val="20"/>
          <w:szCs w:val="20"/>
        </w:rPr>
        <w:t>Oświadczam, że nie podlegam wykluczeniu z postępowania na podstawie: - art. 7 ust. 1 pkt 1, 2</w:t>
      </w:r>
      <w:r w:rsidR="00CB71DA">
        <w:rPr>
          <w:rFonts w:ascii="Calibri" w:hAnsi="Calibri" w:cs="Calibri"/>
          <w:color w:val="000000"/>
          <w:sz w:val="20"/>
          <w:szCs w:val="20"/>
        </w:rPr>
        <w:t xml:space="preserve"> </w:t>
      </w:r>
      <w:r w:rsidRPr="00D20CF1">
        <w:rPr>
          <w:rFonts w:ascii="Calibri" w:hAnsi="Calibri" w:cs="Calibri"/>
          <w:color w:val="000000"/>
          <w:sz w:val="20"/>
          <w:szCs w:val="20"/>
        </w:rPr>
        <w:t>i 3 ustawy o szczególnych rozwiązaniach w zakresie przeciwdziałania wspieraniu agresji na Ukrainę oraz służących ochronie bezpieczeństwa narodowego (Dz. U. z 202</w:t>
      </w:r>
      <w:r w:rsidR="004060BF">
        <w:rPr>
          <w:rFonts w:ascii="Calibri" w:hAnsi="Calibri" w:cs="Calibri"/>
          <w:color w:val="000000"/>
          <w:sz w:val="20"/>
          <w:szCs w:val="20"/>
        </w:rPr>
        <w:t>5</w:t>
      </w:r>
      <w:r w:rsidRPr="00D20CF1">
        <w:rPr>
          <w:rFonts w:ascii="Calibri" w:hAnsi="Calibri" w:cs="Calibri"/>
          <w:color w:val="000000"/>
          <w:sz w:val="20"/>
          <w:szCs w:val="20"/>
        </w:rPr>
        <w:t xml:space="preserve"> r. poz. 5</w:t>
      </w:r>
      <w:r w:rsidR="004060BF">
        <w:rPr>
          <w:rFonts w:ascii="Calibri" w:hAnsi="Calibri" w:cs="Calibri"/>
          <w:color w:val="000000"/>
          <w:sz w:val="20"/>
          <w:szCs w:val="20"/>
        </w:rPr>
        <w:t>14</w:t>
      </w:r>
      <w:r w:rsidRPr="00D20CF1">
        <w:rPr>
          <w:rFonts w:ascii="Calibri" w:hAnsi="Calibri" w:cs="Calibri"/>
          <w:color w:val="000000"/>
          <w:sz w:val="20"/>
          <w:szCs w:val="20"/>
        </w:rPr>
        <w:t>).</w:t>
      </w:r>
    </w:p>
    <w:p w14:paraId="4DAB1720" w14:textId="77777777" w:rsidR="00D20CF1" w:rsidRPr="00D20CF1" w:rsidRDefault="00D20CF1" w:rsidP="00D20CF1">
      <w:pPr>
        <w:widowControl w:val="0"/>
        <w:jc w:val="both"/>
        <w:rPr>
          <w:rFonts w:ascii="Calibri" w:hAnsi="Calibri" w:cs="Calibri"/>
          <w:color w:val="000000"/>
          <w:sz w:val="20"/>
          <w:szCs w:val="20"/>
        </w:rPr>
      </w:pPr>
      <w:r w:rsidRPr="00D20CF1">
        <w:rPr>
          <w:rFonts w:ascii="Calibri" w:hAnsi="Calibri" w:cs="Calibri"/>
          <w:color w:val="000000"/>
          <w:sz w:val="20"/>
          <w:szCs w:val="20"/>
        </w:rPr>
        <w:t>Przedmiot niniejszego zamówienia wykonam zgodnie z obowiązującymi przepisami i obowiązującymi zasadami wiedzy technicznej.</w:t>
      </w:r>
      <w:r w:rsidRPr="00D20CF1">
        <w:rPr>
          <w:rFonts w:ascii="Calibri" w:hAnsi="Calibri" w:cs="Calibri"/>
          <w:b/>
          <w:color w:val="000000"/>
          <w:sz w:val="20"/>
          <w:szCs w:val="20"/>
        </w:rPr>
        <w:t xml:space="preserve"> </w:t>
      </w:r>
    </w:p>
    <w:p w14:paraId="37A30260" w14:textId="77777777" w:rsidR="00D20CF1" w:rsidRPr="005566FB" w:rsidRDefault="00D20CF1" w:rsidP="00D20CF1">
      <w:pPr>
        <w:widowControl w:val="0"/>
        <w:jc w:val="both"/>
        <w:rPr>
          <w:color w:val="000000"/>
          <w:sz w:val="18"/>
          <w:szCs w:val="18"/>
        </w:rPr>
      </w:pPr>
    </w:p>
    <w:p w14:paraId="039EF3A5" w14:textId="77777777" w:rsidR="00D20CF1" w:rsidRDefault="00D20CF1" w:rsidP="00D20CF1">
      <w:pPr>
        <w:widowControl w:val="0"/>
        <w:jc w:val="both"/>
        <w:rPr>
          <w:color w:val="000000"/>
          <w:sz w:val="18"/>
          <w:szCs w:val="18"/>
        </w:rPr>
      </w:pPr>
    </w:p>
    <w:p w14:paraId="01BAC002" w14:textId="77777777" w:rsidR="00C82A54" w:rsidRPr="005566FB" w:rsidRDefault="00C82A54" w:rsidP="00D20CF1">
      <w:pPr>
        <w:widowControl w:val="0"/>
        <w:jc w:val="both"/>
        <w:rPr>
          <w:color w:val="000000"/>
          <w:sz w:val="18"/>
          <w:szCs w:val="18"/>
        </w:rPr>
      </w:pPr>
    </w:p>
    <w:p w14:paraId="03F5C175" w14:textId="77777777" w:rsidR="00D20CF1" w:rsidRPr="005566FB" w:rsidRDefault="00D20CF1" w:rsidP="00D20CF1">
      <w:pPr>
        <w:widowControl w:val="0"/>
        <w:jc w:val="both"/>
        <w:rPr>
          <w:color w:val="000000"/>
          <w:sz w:val="18"/>
          <w:szCs w:val="18"/>
        </w:rPr>
      </w:pPr>
      <w:r w:rsidRPr="005566FB">
        <w:rPr>
          <w:color w:val="000000"/>
          <w:sz w:val="18"/>
          <w:szCs w:val="18"/>
        </w:rPr>
        <w:t>………………………..</w:t>
      </w:r>
    </w:p>
    <w:p w14:paraId="060B680B" w14:textId="77777777" w:rsidR="00D20CF1" w:rsidRPr="005566FB" w:rsidRDefault="00D20CF1" w:rsidP="00D20CF1">
      <w:pPr>
        <w:widowControl w:val="0"/>
        <w:jc w:val="both"/>
        <w:rPr>
          <w:color w:val="000000"/>
          <w:sz w:val="18"/>
          <w:szCs w:val="18"/>
        </w:rPr>
      </w:pPr>
      <w:r w:rsidRPr="005566FB">
        <w:rPr>
          <w:color w:val="000000"/>
          <w:sz w:val="18"/>
          <w:szCs w:val="18"/>
        </w:rPr>
        <w:t xml:space="preserve">   (miejscowość, data )</w:t>
      </w:r>
      <w:r w:rsidRPr="005566FB">
        <w:rPr>
          <w:color w:val="000000"/>
          <w:sz w:val="28"/>
          <w:szCs w:val="28"/>
        </w:rPr>
        <w:tab/>
        <w:t xml:space="preserve">                                    .........................................................                                                </w:t>
      </w:r>
    </w:p>
    <w:p w14:paraId="7EA32CDC" w14:textId="474B632E" w:rsidR="00D20CF1" w:rsidRPr="005566FB" w:rsidRDefault="00D20CF1" w:rsidP="00D20CF1">
      <w:pPr>
        <w:widowControl w:val="0"/>
        <w:ind w:left="4248"/>
        <w:rPr>
          <w:color w:val="000000"/>
        </w:rPr>
      </w:pPr>
      <w:r w:rsidRPr="005566FB">
        <w:rPr>
          <w:b/>
          <w:color w:val="000000"/>
          <w:sz w:val="16"/>
          <w:szCs w:val="16"/>
        </w:rPr>
        <w:t xml:space="preserve">            (</w:t>
      </w:r>
      <w:r w:rsidRPr="005566FB">
        <w:rPr>
          <w:color w:val="000000"/>
          <w:sz w:val="16"/>
          <w:szCs w:val="16"/>
        </w:rPr>
        <w:t xml:space="preserve">Pieczątka  i podpis </w:t>
      </w:r>
      <w:r w:rsidR="0038071F">
        <w:rPr>
          <w:color w:val="000000"/>
          <w:sz w:val="16"/>
          <w:szCs w:val="16"/>
        </w:rPr>
        <w:t>Wykonawcy</w:t>
      </w:r>
      <w:r w:rsidRPr="005566FB">
        <w:rPr>
          <w:color w:val="000000"/>
          <w:sz w:val="16"/>
          <w:szCs w:val="16"/>
        </w:rPr>
        <w:t xml:space="preserve"> lub osoby uprawnionej   </w:t>
      </w:r>
      <w:r w:rsidRPr="005566FB">
        <w:rPr>
          <w:color w:val="000000"/>
          <w:sz w:val="16"/>
          <w:szCs w:val="16"/>
        </w:rPr>
        <w:br/>
        <w:t xml:space="preserve">                   do reprezentowania </w:t>
      </w:r>
      <w:r w:rsidR="0038071F">
        <w:rPr>
          <w:color w:val="000000"/>
          <w:sz w:val="16"/>
          <w:szCs w:val="16"/>
        </w:rPr>
        <w:t>Wykonawcy</w:t>
      </w:r>
      <w:r w:rsidRPr="005566FB">
        <w:rPr>
          <w:color w:val="000000"/>
          <w:sz w:val="16"/>
          <w:szCs w:val="16"/>
        </w:rPr>
        <w:t xml:space="preserve">)                                                                     </w:t>
      </w:r>
    </w:p>
    <w:p w14:paraId="54FCDCF8" w14:textId="77777777" w:rsidR="00D20CF1" w:rsidRDefault="00D20CF1" w:rsidP="00D20CF1">
      <w:pPr>
        <w:widowControl w:val="0"/>
        <w:ind w:left="5664" w:firstLine="708"/>
        <w:jc w:val="right"/>
        <w:rPr>
          <w:color w:val="000000"/>
        </w:rPr>
      </w:pPr>
    </w:p>
    <w:p w14:paraId="31516272" w14:textId="77777777" w:rsidR="00825B61" w:rsidRDefault="00825B61" w:rsidP="00D20CF1">
      <w:pPr>
        <w:widowControl w:val="0"/>
        <w:ind w:left="5664" w:firstLine="708"/>
        <w:jc w:val="right"/>
        <w:rPr>
          <w:rFonts w:ascii="Calibri" w:hAnsi="Calibri" w:cs="Calibri"/>
          <w:color w:val="000000"/>
          <w:sz w:val="22"/>
          <w:szCs w:val="22"/>
        </w:rPr>
      </w:pPr>
    </w:p>
    <w:p w14:paraId="36794049" w14:textId="77777777" w:rsidR="00A71811" w:rsidRDefault="00A71811" w:rsidP="00D20CF1">
      <w:pPr>
        <w:widowControl w:val="0"/>
        <w:ind w:left="5664" w:firstLine="708"/>
        <w:jc w:val="right"/>
        <w:rPr>
          <w:rFonts w:ascii="Calibri" w:hAnsi="Calibri" w:cs="Calibri"/>
          <w:color w:val="000000"/>
          <w:sz w:val="22"/>
          <w:szCs w:val="22"/>
        </w:rPr>
      </w:pPr>
    </w:p>
    <w:p w14:paraId="00F54237" w14:textId="77777777" w:rsidR="00A71811" w:rsidRDefault="00A71811" w:rsidP="00D20CF1">
      <w:pPr>
        <w:widowControl w:val="0"/>
        <w:ind w:left="5664" w:firstLine="708"/>
        <w:jc w:val="right"/>
        <w:rPr>
          <w:rFonts w:ascii="Calibri" w:hAnsi="Calibri" w:cs="Calibri"/>
          <w:color w:val="000000"/>
          <w:sz w:val="22"/>
          <w:szCs w:val="22"/>
        </w:rPr>
      </w:pPr>
    </w:p>
    <w:p w14:paraId="1CBF6535" w14:textId="77777777" w:rsidR="00A71811" w:rsidRDefault="00A71811" w:rsidP="00D20CF1">
      <w:pPr>
        <w:widowControl w:val="0"/>
        <w:ind w:left="5664" w:firstLine="708"/>
        <w:jc w:val="right"/>
        <w:rPr>
          <w:rFonts w:ascii="Calibri" w:hAnsi="Calibri" w:cs="Calibri"/>
          <w:color w:val="000000"/>
          <w:sz w:val="22"/>
          <w:szCs w:val="22"/>
        </w:rPr>
      </w:pPr>
    </w:p>
    <w:p w14:paraId="3E6FE63E" w14:textId="77777777" w:rsidR="00A71811" w:rsidRDefault="00A71811" w:rsidP="00D20CF1">
      <w:pPr>
        <w:widowControl w:val="0"/>
        <w:ind w:left="5664" w:firstLine="708"/>
        <w:jc w:val="right"/>
        <w:rPr>
          <w:rFonts w:ascii="Calibri" w:hAnsi="Calibri" w:cs="Calibri"/>
          <w:color w:val="000000"/>
          <w:sz w:val="22"/>
          <w:szCs w:val="22"/>
        </w:rPr>
      </w:pPr>
    </w:p>
    <w:p w14:paraId="76A07D0B" w14:textId="77777777" w:rsidR="00A71811" w:rsidRDefault="00A71811" w:rsidP="00D20CF1">
      <w:pPr>
        <w:widowControl w:val="0"/>
        <w:ind w:left="5664" w:firstLine="708"/>
        <w:jc w:val="right"/>
        <w:rPr>
          <w:rFonts w:ascii="Calibri" w:hAnsi="Calibri" w:cs="Calibri"/>
          <w:color w:val="000000"/>
          <w:sz w:val="22"/>
          <w:szCs w:val="22"/>
        </w:rPr>
      </w:pPr>
    </w:p>
    <w:p w14:paraId="03B6096A" w14:textId="060CBA3D" w:rsidR="00D20CF1" w:rsidRPr="00AC702E" w:rsidRDefault="00D20CF1" w:rsidP="00D20CF1">
      <w:pPr>
        <w:widowControl w:val="0"/>
        <w:ind w:left="5664" w:firstLine="708"/>
        <w:jc w:val="right"/>
        <w:rPr>
          <w:rFonts w:ascii="Calibri" w:hAnsi="Calibri" w:cs="Calibri"/>
          <w:color w:val="000000"/>
          <w:sz w:val="22"/>
          <w:szCs w:val="22"/>
        </w:rPr>
      </w:pPr>
      <w:r w:rsidRPr="00AC702E">
        <w:rPr>
          <w:rFonts w:ascii="Calibri" w:hAnsi="Calibri" w:cs="Calibri"/>
          <w:color w:val="000000"/>
          <w:sz w:val="22"/>
          <w:szCs w:val="22"/>
        </w:rPr>
        <w:lastRenderedPageBreak/>
        <w:t xml:space="preserve">  </w:t>
      </w:r>
      <w:r w:rsidRPr="00AC702E">
        <w:rPr>
          <w:rFonts w:ascii="Calibri" w:hAnsi="Calibri" w:cs="Calibri"/>
          <w:b/>
          <w:color w:val="000000"/>
          <w:sz w:val="22"/>
          <w:szCs w:val="22"/>
        </w:rPr>
        <w:t>Załącznik Nr 2</w:t>
      </w:r>
    </w:p>
    <w:p w14:paraId="7993C986" w14:textId="77777777" w:rsidR="00D20CF1" w:rsidRPr="00AC702E" w:rsidRDefault="00D20CF1" w:rsidP="00D20CF1">
      <w:pPr>
        <w:widowControl w:val="0"/>
        <w:jc w:val="both"/>
        <w:rPr>
          <w:rFonts w:ascii="Calibri" w:hAnsi="Calibri" w:cs="Calibri"/>
          <w:color w:val="000000"/>
          <w:sz w:val="22"/>
          <w:szCs w:val="22"/>
        </w:rPr>
      </w:pPr>
      <w:r w:rsidRPr="00AC702E">
        <w:rPr>
          <w:rFonts w:ascii="Calibri" w:hAnsi="Calibri" w:cs="Calibri"/>
          <w:color w:val="000000"/>
          <w:sz w:val="22"/>
          <w:szCs w:val="22"/>
        </w:rPr>
        <w:t xml:space="preserve"> ……………… dnia ……………….</w:t>
      </w:r>
    </w:p>
    <w:p w14:paraId="35A7055A" w14:textId="77777777" w:rsidR="00D20CF1" w:rsidRPr="00AC702E" w:rsidRDefault="00D20CF1" w:rsidP="00D20CF1">
      <w:pPr>
        <w:widowControl w:val="0"/>
        <w:jc w:val="both"/>
        <w:rPr>
          <w:rFonts w:ascii="Calibri" w:hAnsi="Calibri" w:cs="Calibri"/>
          <w:color w:val="000000"/>
          <w:sz w:val="22"/>
          <w:szCs w:val="22"/>
        </w:rPr>
      </w:pPr>
    </w:p>
    <w:p w14:paraId="63852848" w14:textId="77777777" w:rsidR="00D20CF1" w:rsidRPr="00AC702E" w:rsidRDefault="00D20CF1" w:rsidP="00D20CF1">
      <w:pPr>
        <w:widowControl w:val="0"/>
        <w:jc w:val="both"/>
        <w:rPr>
          <w:rFonts w:ascii="Calibri" w:hAnsi="Calibri" w:cs="Calibri"/>
          <w:color w:val="000000"/>
          <w:sz w:val="22"/>
          <w:szCs w:val="22"/>
        </w:rPr>
      </w:pPr>
    </w:p>
    <w:p w14:paraId="06674327" w14:textId="77777777" w:rsidR="00D20CF1" w:rsidRPr="00AC702E" w:rsidRDefault="00D20CF1" w:rsidP="00D20CF1">
      <w:pPr>
        <w:widowControl w:val="0"/>
        <w:jc w:val="both"/>
        <w:rPr>
          <w:rFonts w:ascii="Calibri" w:hAnsi="Calibri" w:cs="Calibri"/>
          <w:color w:val="000000"/>
          <w:sz w:val="22"/>
          <w:szCs w:val="22"/>
        </w:rPr>
      </w:pPr>
    </w:p>
    <w:p w14:paraId="4287DF59" w14:textId="77777777" w:rsidR="00D20CF1" w:rsidRPr="00AC702E" w:rsidRDefault="00D20CF1" w:rsidP="00D20CF1">
      <w:pPr>
        <w:widowControl w:val="0"/>
        <w:jc w:val="both"/>
        <w:rPr>
          <w:rFonts w:ascii="Calibri" w:hAnsi="Calibri" w:cs="Calibri"/>
          <w:color w:val="000000"/>
          <w:sz w:val="22"/>
          <w:szCs w:val="22"/>
        </w:rPr>
      </w:pPr>
    </w:p>
    <w:p w14:paraId="71902B4D" w14:textId="77777777" w:rsidR="00D20CF1" w:rsidRPr="00AC702E" w:rsidRDefault="00D20CF1" w:rsidP="00D20CF1">
      <w:pPr>
        <w:widowControl w:val="0"/>
        <w:jc w:val="both"/>
        <w:rPr>
          <w:rFonts w:ascii="Calibri" w:hAnsi="Calibri" w:cs="Calibri"/>
          <w:color w:val="000000"/>
          <w:sz w:val="28"/>
          <w:szCs w:val="28"/>
        </w:rPr>
      </w:pPr>
    </w:p>
    <w:p w14:paraId="42DA1E3C" w14:textId="77777777" w:rsidR="00D20CF1" w:rsidRPr="00AC702E" w:rsidRDefault="00D20CF1" w:rsidP="00D20CF1">
      <w:pPr>
        <w:widowControl w:val="0"/>
        <w:jc w:val="center"/>
        <w:rPr>
          <w:rFonts w:ascii="Calibri" w:hAnsi="Calibri" w:cs="Calibri"/>
          <w:color w:val="000000"/>
        </w:rPr>
      </w:pPr>
      <w:r w:rsidRPr="00AC702E">
        <w:rPr>
          <w:rFonts w:ascii="Calibri" w:hAnsi="Calibri" w:cs="Calibri"/>
          <w:b/>
          <w:color w:val="000000"/>
        </w:rPr>
        <w:t>OŚWIADCZENIE O PROWADZENIU DZIAŁALNOŚCI GOSPODARCZEJ</w:t>
      </w:r>
    </w:p>
    <w:p w14:paraId="44C6C7FA" w14:textId="77777777" w:rsidR="00D20CF1" w:rsidRPr="00AC702E" w:rsidRDefault="00D20CF1" w:rsidP="00D20CF1">
      <w:pPr>
        <w:widowControl w:val="0"/>
        <w:jc w:val="both"/>
        <w:rPr>
          <w:rFonts w:ascii="Calibri" w:hAnsi="Calibri" w:cs="Calibri"/>
          <w:b/>
          <w:color w:val="000000"/>
          <w:sz w:val="22"/>
          <w:szCs w:val="22"/>
        </w:rPr>
      </w:pPr>
    </w:p>
    <w:p w14:paraId="18F2960B" w14:textId="77777777" w:rsidR="00D20CF1" w:rsidRPr="00AC702E" w:rsidRDefault="00D20CF1" w:rsidP="00D20CF1">
      <w:pPr>
        <w:widowControl w:val="0"/>
        <w:jc w:val="both"/>
        <w:rPr>
          <w:rFonts w:ascii="Calibri" w:hAnsi="Calibri" w:cs="Calibri"/>
          <w:b/>
          <w:color w:val="000000"/>
          <w:sz w:val="22"/>
          <w:szCs w:val="22"/>
        </w:rPr>
      </w:pPr>
    </w:p>
    <w:p w14:paraId="2D72DDC4" w14:textId="77777777" w:rsidR="00D20CF1" w:rsidRPr="008F447A" w:rsidRDefault="00D20CF1" w:rsidP="00D20CF1">
      <w:pPr>
        <w:widowControl w:val="0"/>
        <w:jc w:val="both"/>
        <w:rPr>
          <w:rFonts w:ascii="Calibri" w:hAnsi="Calibri" w:cs="Calibri"/>
          <w:color w:val="000000"/>
        </w:rPr>
      </w:pPr>
      <w:r w:rsidRPr="008F447A">
        <w:rPr>
          <w:rFonts w:ascii="Calibri" w:hAnsi="Calibri" w:cs="Calibri"/>
          <w:color w:val="000000"/>
        </w:rPr>
        <w:t xml:space="preserve">                                                                                                                                                                                                                                            </w:t>
      </w:r>
    </w:p>
    <w:p w14:paraId="2AB283C4" w14:textId="77777777" w:rsidR="00D20CF1" w:rsidRPr="008F447A" w:rsidRDefault="00D20CF1" w:rsidP="00D20CF1">
      <w:pPr>
        <w:widowControl w:val="0"/>
        <w:jc w:val="both"/>
        <w:rPr>
          <w:rFonts w:ascii="Calibri" w:hAnsi="Calibri" w:cs="Calibri"/>
          <w:color w:val="000000"/>
        </w:rPr>
      </w:pPr>
      <w:r w:rsidRPr="008F447A">
        <w:rPr>
          <w:rFonts w:ascii="Calibri" w:hAnsi="Calibri" w:cs="Calibri"/>
          <w:color w:val="000000"/>
        </w:rPr>
        <w:t xml:space="preserve">                                                                                                                                                                            </w:t>
      </w:r>
    </w:p>
    <w:p w14:paraId="1D75CEB2"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 xml:space="preserve">Ja, niżej podpisany/a………………………………………………… oświadczam, że </w:t>
      </w:r>
    </w:p>
    <w:p w14:paraId="4B8749FF" w14:textId="77777777" w:rsidR="00D20CF1" w:rsidRPr="008F447A" w:rsidRDefault="00D20CF1" w:rsidP="00D20CF1">
      <w:pPr>
        <w:widowControl w:val="0"/>
        <w:jc w:val="both"/>
        <w:rPr>
          <w:rFonts w:ascii="Calibri" w:hAnsi="Calibri" w:cs="Calibri"/>
          <w:color w:val="000000"/>
          <w:sz w:val="22"/>
          <w:szCs w:val="22"/>
        </w:rPr>
      </w:pPr>
    </w:p>
    <w:p w14:paraId="202E927B"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prowadzę działalność gospodarczą pn.:</w:t>
      </w:r>
    </w:p>
    <w:p w14:paraId="35B6402B" w14:textId="77777777" w:rsidR="00D20CF1" w:rsidRPr="008F447A" w:rsidRDefault="00D20CF1" w:rsidP="00D20CF1">
      <w:pPr>
        <w:widowControl w:val="0"/>
        <w:jc w:val="both"/>
        <w:rPr>
          <w:rFonts w:ascii="Calibri" w:hAnsi="Calibri" w:cs="Calibri"/>
          <w:color w:val="000000"/>
          <w:sz w:val="22"/>
          <w:szCs w:val="22"/>
        </w:rPr>
      </w:pPr>
    </w:p>
    <w:p w14:paraId="2BC8700A"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w:t>
      </w:r>
    </w:p>
    <w:p w14:paraId="437EEEDF" w14:textId="77777777" w:rsidR="00D20CF1" w:rsidRPr="008F447A" w:rsidRDefault="00D20CF1" w:rsidP="00D20CF1">
      <w:pPr>
        <w:widowControl w:val="0"/>
        <w:jc w:val="both"/>
        <w:rPr>
          <w:rFonts w:ascii="Calibri" w:hAnsi="Calibri" w:cs="Calibri"/>
          <w:color w:val="000000"/>
          <w:sz w:val="22"/>
          <w:szCs w:val="22"/>
        </w:rPr>
      </w:pPr>
    </w:p>
    <w:p w14:paraId="779EC689"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w:t>
      </w:r>
    </w:p>
    <w:p w14:paraId="21337AB2" w14:textId="77777777" w:rsidR="00D20CF1" w:rsidRPr="008F447A" w:rsidRDefault="00D20CF1" w:rsidP="00D20CF1">
      <w:pPr>
        <w:widowControl w:val="0"/>
        <w:jc w:val="both"/>
        <w:rPr>
          <w:rFonts w:ascii="Calibri" w:hAnsi="Calibri" w:cs="Calibri"/>
          <w:color w:val="000000"/>
          <w:sz w:val="22"/>
          <w:szCs w:val="22"/>
        </w:rPr>
      </w:pPr>
    </w:p>
    <w:p w14:paraId="4EF6BB21" w14:textId="77777777" w:rsidR="00D20CF1" w:rsidRPr="008F447A" w:rsidRDefault="00D20CF1" w:rsidP="00D20CF1">
      <w:pPr>
        <w:widowControl w:val="0"/>
        <w:jc w:val="both"/>
        <w:rPr>
          <w:rFonts w:ascii="Calibri" w:hAnsi="Calibri" w:cs="Calibri"/>
          <w:color w:val="000000"/>
          <w:sz w:val="22"/>
          <w:szCs w:val="22"/>
        </w:rPr>
      </w:pPr>
      <w:r w:rsidRPr="008F447A">
        <w:rPr>
          <w:rFonts w:ascii="Calibri" w:hAnsi="Calibri" w:cs="Calibri"/>
          <w:color w:val="000000"/>
          <w:sz w:val="22"/>
          <w:szCs w:val="22"/>
        </w:rPr>
        <w:t>NIP ………………………………    REGON …………………………………………….......,</w:t>
      </w:r>
    </w:p>
    <w:p w14:paraId="6A75D13B" w14:textId="77777777" w:rsidR="00D20CF1" w:rsidRPr="008F447A" w:rsidRDefault="00D20CF1" w:rsidP="00D20CF1">
      <w:pPr>
        <w:widowControl w:val="0"/>
        <w:rPr>
          <w:rFonts w:ascii="Calibri" w:hAnsi="Calibri" w:cs="Calibri"/>
          <w:color w:val="000000"/>
          <w:sz w:val="22"/>
          <w:szCs w:val="22"/>
        </w:rPr>
      </w:pPr>
    </w:p>
    <w:p w14:paraId="44E8A205" w14:textId="77777777" w:rsidR="00D20CF1" w:rsidRPr="008F447A" w:rsidRDefault="00D20CF1" w:rsidP="00D20CF1">
      <w:pPr>
        <w:widowControl w:val="0"/>
        <w:rPr>
          <w:rFonts w:ascii="Calibri" w:hAnsi="Calibri" w:cs="Calibri"/>
          <w:color w:val="000000"/>
          <w:sz w:val="22"/>
          <w:szCs w:val="22"/>
        </w:rPr>
      </w:pPr>
      <w:r w:rsidRPr="008F447A">
        <w:rPr>
          <w:rFonts w:ascii="Calibri" w:hAnsi="Calibri" w:cs="Calibri"/>
          <w:color w:val="000000"/>
          <w:sz w:val="22"/>
          <w:szCs w:val="22"/>
        </w:rPr>
        <w:t xml:space="preserve">która figuruje w KRS pod Nr .......................................................bądź w Centralnej Ewidencji </w:t>
      </w:r>
      <w:r w:rsidRPr="008F447A">
        <w:rPr>
          <w:rFonts w:ascii="Calibri" w:hAnsi="Calibri" w:cs="Calibri"/>
          <w:color w:val="000000"/>
          <w:sz w:val="22"/>
          <w:szCs w:val="22"/>
        </w:rPr>
        <w:br/>
      </w:r>
    </w:p>
    <w:p w14:paraId="2B9C6EA3" w14:textId="77777777" w:rsidR="00D20CF1" w:rsidRPr="008F447A" w:rsidRDefault="00D20CF1" w:rsidP="00D20CF1">
      <w:pPr>
        <w:widowControl w:val="0"/>
        <w:rPr>
          <w:rFonts w:ascii="Calibri" w:hAnsi="Calibri" w:cs="Calibri"/>
          <w:color w:val="000000"/>
          <w:sz w:val="22"/>
          <w:szCs w:val="22"/>
        </w:rPr>
      </w:pPr>
      <w:r w:rsidRPr="008F447A">
        <w:rPr>
          <w:rFonts w:ascii="Calibri" w:hAnsi="Calibri" w:cs="Calibri"/>
          <w:color w:val="000000"/>
          <w:sz w:val="22"/>
          <w:szCs w:val="22"/>
        </w:rPr>
        <w:t>i Informacji o Działalności Gospodarczej pod Nr..........................................................................</w:t>
      </w:r>
    </w:p>
    <w:p w14:paraId="2B4D2E5F" w14:textId="77777777" w:rsidR="00D20CF1" w:rsidRPr="008F447A" w:rsidRDefault="00D20CF1" w:rsidP="00D20CF1">
      <w:pPr>
        <w:widowControl w:val="0"/>
        <w:jc w:val="both"/>
        <w:rPr>
          <w:rFonts w:ascii="Calibri" w:hAnsi="Calibri" w:cs="Calibri"/>
          <w:color w:val="000000"/>
        </w:rPr>
      </w:pPr>
    </w:p>
    <w:p w14:paraId="4AF8AD1B" w14:textId="77777777" w:rsidR="00D20CF1" w:rsidRPr="00AC702E" w:rsidRDefault="00D20CF1" w:rsidP="00D20CF1">
      <w:pPr>
        <w:widowControl w:val="0"/>
        <w:jc w:val="both"/>
        <w:rPr>
          <w:rFonts w:ascii="Calibri" w:hAnsi="Calibri" w:cs="Calibri"/>
          <w:color w:val="000000"/>
          <w:sz w:val="22"/>
          <w:szCs w:val="22"/>
        </w:rPr>
      </w:pPr>
    </w:p>
    <w:p w14:paraId="4115C04C" w14:textId="77777777" w:rsidR="00D20CF1" w:rsidRPr="00AC702E" w:rsidRDefault="00D20CF1" w:rsidP="00D20CF1">
      <w:pPr>
        <w:widowControl w:val="0"/>
        <w:jc w:val="both"/>
        <w:rPr>
          <w:rFonts w:ascii="Calibri" w:hAnsi="Calibri" w:cs="Calibri"/>
          <w:color w:val="000000"/>
          <w:sz w:val="22"/>
          <w:szCs w:val="22"/>
        </w:rPr>
      </w:pPr>
    </w:p>
    <w:p w14:paraId="7A7EF521" w14:textId="77777777" w:rsidR="00D20CF1" w:rsidRPr="00AC702E" w:rsidRDefault="00D20CF1" w:rsidP="00D20CF1">
      <w:pPr>
        <w:widowControl w:val="0"/>
        <w:jc w:val="both"/>
        <w:rPr>
          <w:rFonts w:ascii="Calibri" w:hAnsi="Calibri" w:cs="Calibri"/>
          <w:color w:val="000000"/>
          <w:sz w:val="22"/>
          <w:szCs w:val="22"/>
        </w:rPr>
      </w:pPr>
    </w:p>
    <w:p w14:paraId="738EE4CD" w14:textId="77777777" w:rsidR="00D20CF1" w:rsidRPr="00AC702E" w:rsidRDefault="00D20CF1" w:rsidP="00D20CF1">
      <w:pPr>
        <w:widowControl w:val="0"/>
        <w:jc w:val="both"/>
        <w:rPr>
          <w:rFonts w:ascii="Calibri" w:hAnsi="Calibri" w:cs="Calibri"/>
          <w:color w:val="000000"/>
          <w:sz w:val="22"/>
          <w:szCs w:val="22"/>
        </w:rPr>
      </w:pPr>
    </w:p>
    <w:p w14:paraId="4BEC8961" w14:textId="77777777" w:rsidR="00D20CF1" w:rsidRPr="00AC702E" w:rsidRDefault="00D20CF1" w:rsidP="00D20CF1">
      <w:pPr>
        <w:widowControl w:val="0"/>
        <w:jc w:val="both"/>
        <w:rPr>
          <w:rFonts w:ascii="Calibri" w:hAnsi="Calibri" w:cs="Calibri"/>
          <w:color w:val="000000"/>
          <w:sz w:val="22"/>
          <w:szCs w:val="22"/>
        </w:rPr>
      </w:pPr>
      <w:r w:rsidRPr="00AC702E">
        <w:rPr>
          <w:rFonts w:ascii="Calibri" w:hAnsi="Calibri" w:cs="Calibri"/>
          <w:color w:val="000000"/>
          <w:sz w:val="22"/>
          <w:szCs w:val="22"/>
        </w:rPr>
        <w:t xml:space="preserve">                                                                                    </w:t>
      </w:r>
      <w:r w:rsidRPr="00AC702E">
        <w:rPr>
          <w:rFonts w:ascii="Calibri" w:hAnsi="Calibri" w:cs="Calibri"/>
          <w:color w:val="000000"/>
          <w:sz w:val="22"/>
          <w:szCs w:val="22"/>
        </w:rPr>
        <w:tab/>
      </w:r>
      <w:r w:rsidRPr="00AC702E">
        <w:rPr>
          <w:rFonts w:ascii="Calibri" w:hAnsi="Calibri" w:cs="Calibri"/>
          <w:color w:val="000000"/>
          <w:sz w:val="22"/>
          <w:szCs w:val="22"/>
        </w:rPr>
        <w:tab/>
        <w:t xml:space="preserve">  ………………………………</w:t>
      </w:r>
    </w:p>
    <w:p w14:paraId="4C5F2049" w14:textId="77777777" w:rsidR="00D20CF1" w:rsidRPr="00AC702E" w:rsidRDefault="00D20CF1" w:rsidP="00D20CF1">
      <w:pPr>
        <w:widowControl w:val="0"/>
        <w:jc w:val="both"/>
        <w:rPr>
          <w:rFonts w:ascii="Calibri" w:hAnsi="Calibri" w:cs="Calibri"/>
          <w:color w:val="000000"/>
          <w:sz w:val="22"/>
          <w:szCs w:val="22"/>
        </w:rPr>
      </w:pPr>
      <w:r w:rsidRPr="00AC702E">
        <w:rPr>
          <w:rFonts w:ascii="Calibri" w:hAnsi="Calibri" w:cs="Calibri"/>
          <w:color w:val="000000"/>
          <w:sz w:val="22"/>
          <w:szCs w:val="22"/>
        </w:rPr>
        <w:t xml:space="preserve">                                                                                          /pieczęć i podpis osoby  upoważnionej/             </w:t>
      </w:r>
    </w:p>
    <w:p w14:paraId="78666662" w14:textId="77777777" w:rsidR="00D20CF1" w:rsidRPr="00AC702E" w:rsidRDefault="00D20CF1" w:rsidP="00D20CF1">
      <w:pPr>
        <w:widowControl w:val="0"/>
        <w:jc w:val="both"/>
        <w:rPr>
          <w:rFonts w:ascii="Calibri" w:hAnsi="Calibri" w:cs="Calibri"/>
          <w:color w:val="000000"/>
          <w:sz w:val="22"/>
          <w:szCs w:val="22"/>
        </w:rPr>
      </w:pPr>
    </w:p>
    <w:p w14:paraId="0B72C3F4" w14:textId="77777777" w:rsidR="00D20CF1" w:rsidRPr="005566FB" w:rsidRDefault="00D20CF1" w:rsidP="00D20CF1">
      <w:pPr>
        <w:widowControl w:val="0"/>
        <w:jc w:val="both"/>
        <w:rPr>
          <w:color w:val="000000"/>
        </w:rPr>
      </w:pPr>
    </w:p>
    <w:p w14:paraId="4CD40EFA" w14:textId="77777777" w:rsidR="00D20CF1" w:rsidRPr="005566FB" w:rsidRDefault="00D20CF1" w:rsidP="00D20CF1">
      <w:pPr>
        <w:widowControl w:val="0"/>
        <w:jc w:val="both"/>
        <w:rPr>
          <w:color w:val="000000"/>
        </w:rPr>
      </w:pPr>
    </w:p>
    <w:p w14:paraId="7E4F7485" w14:textId="77777777" w:rsidR="00D20CF1" w:rsidRPr="005566FB" w:rsidRDefault="00D20CF1" w:rsidP="00D20CF1">
      <w:pPr>
        <w:widowControl w:val="0"/>
        <w:jc w:val="both"/>
        <w:rPr>
          <w:color w:val="000000"/>
        </w:rPr>
      </w:pPr>
    </w:p>
    <w:p w14:paraId="4935FB24" w14:textId="77777777" w:rsidR="00D20CF1" w:rsidRPr="005566FB" w:rsidRDefault="00D20CF1" w:rsidP="00D20CF1">
      <w:pPr>
        <w:widowControl w:val="0"/>
        <w:jc w:val="both"/>
        <w:rPr>
          <w:color w:val="000000"/>
        </w:rPr>
      </w:pPr>
    </w:p>
    <w:p w14:paraId="36F0726A" w14:textId="77777777" w:rsidR="00D20CF1" w:rsidRPr="005566FB" w:rsidRDefault="00D20CF1" w:rsidP="00D20CF1">
      <w:pPr>
        <w:widowControl w:val="0"/>
        <w:jc w:val="both"/>
        <w:rPr>
          <w:b/>
          <w:color w:val="000000"/>
        </w:rPr>
      </w:pPr>
    </w:p>
    <w:p w14:paraId="41621A49" w14:textId="77777777" w:rsidR="00D20CF1" w:rsidRPr="005566FB" w:rsidRDefault="00D20CF1" w:rsidP="00D20CF1">
      <w:pPr>
        <w:widowControl w:val="0"/>
        <w:jc w:val="both"/>
        <w:rPr>
          <w:b/>
          <w:color w:val="000000"/>
        </w:rPr>
      </w:pPr>
    </w:p>
    <w:p w14:paraId="6B972AD3" w14:textId="77777777" w:rsidR="00D20CF1" w:rsidRPr="005566FB" w:rsidRDefault="00D20CF1" w:rsidP="00D20CF1">
      <w:pPr>
        <w:widowControl w:val="0"/>
        <w:ind w:left="7080" w:firstLine="708"/>
        <w:jc w:val="both"/>
        <w:rPr>
          <w:b/>
          <w:color w:val="000000"/>
        </w:rPr>
      </w:pPr>
    </w:p>
    <w:p w14:paraId="2152C55C" w14:textId="77777777" w:rsidR="00D20CF1" w:rsidRPr="005566FB" w:rsidRDefault="00D20CF1" w:rsidP="00D20CF1">
      <w:pPr>
        <w:widowControl w:val="0"/>
        <w:ind w:left="7080" w:firstLine="708"/>
        <w:jc w:val="both"/>
        <w:rPr>
          <w:b/>
          <w:color w:val="000000"/>
        </w:rPr>
      </w:pPr>
    </w:p>
    <w:p w14:paraId="7F6A12B1" w14:textId="77777777" w:rsidR="00D20CF1" w:rsidRPr="005566FB" w:rsidRDefault="00D20CF1" w:rsidP="00D20CF1">
      <w:pPr>
        <w:widowControl w:val="0"/>
        <w:ind w:left="7080" w:firstLine="708"/>
        <w:jc w:val="both"/>
        <w:rPr>
          <w:b/>
          <w:color w:val="000000"/>
        </w:rPr>
      </w:pPr>
    </w:p>
    <w:p w14:paraId="235BF9F4" w14:textId="77777777" w:rsidR="00D20CF1" w:rsidRPr="005566FB" w:rsidRDefault="00D20CF1" w:rsidP="00D20CF1">
      <w:pPr>
        <w:widowControl w:val="0"/>
        <w:ind w:left="7080" w:firstLine="708"/>
        <w:jc w:val="both"/>
        <w:rPr>
          <w:b/>
          <w:color w:val="000000"/>
        </w:rPr>
      </w:pPr>
    </w:p>
    <w:p w14:paraId="1A90BD9D" w14:textId="77777777" w:rsidR="00D20CF1" w:rsidRPr="005566FB" w:rsidRDefault="00D20CF1" w:rsidP="00D20CF1">
      <w:pPr>
        <w:widowControl w:val="0"/>
        <w:ind w:left="7080" w:firstLine="708"/>
        <w:jc w:val="both"/>
        <w:rPr>
          <w:b/>
          <w:color w:val="000000"/>
        </w:rPr>
      </w:pPr>
    </w:p>
    <w:p w14:paraId="3DC6FDD0" w14:textId="77777777" w:rsidR="00D20CF1" w:rsidRPr="005566FB" w:rsidRDefault="00D20CF1" w:rsidP="00D20CF1">
      <w:pPr>
        <w:widowControl w:val="0"/>
        <w:ind w:left="7080" w:firstLine="708"/>
        <w:jc w:val="both"/>
        <w:rPr>
          <w:b/>
          <w:color w:val="000000"/>
        </w:rPr>
      </w:pPr>
    </w:p>
    <w:p w14:paraId="1603DCDF" w14:textId="77777777" w:rsidR="00D20CF1" w:rsidRDefault="00D20CF1" w:rsidP="00D20CF1">
      <w:pPr>
        <w:widowControl w:val="0"/>
        <w:ind w:left="7080" w:firstLine="708"/>
        <w:jc w:val="both"/>
        <w:rPr>
          <w:b/>
          <w:color w:val="000000"/>
        </w:rPr>
      </w:pPr>
    </w:p>
    <w:p w14:paraId="0A6F0274" w14:textId="77777777" w:rsidR="00D20CF1" w:rsidRDefault="00D20CF1" w:rsidP="00D20CF1">
      <w:pPr>
        <w:widowControl w:val="0"/>
        <w:ind w:left="7080" w:firstLine="708"/>
        <w:jc w:val="both"/>
        <w:rPr>
          <w:b/>
          <w:color w:val="000000"/>
        </w:rPr>
      </w:pPr>
    </w:p>
    <w:p w14:paraId="102BCE10" w14:textId="77777777" w:rsidR="00D20CF1" w:rsidRPr="005566FB" w:rsidRDefault="00D20CF1" w:rsidP="00D20CF1">
      <w:pPr>
        <w:widowControl w:val="0"/>
        <w:ind w:left="7080" w:firstLine="708"/>
        <w:jc w:val="both"/>
        <w:rPr>
          <w:b/>
          <w:color w:val="000000"/>
        </w:rPr>
      </w:pPr>
    </w:p>
    <w:p w14:paraId="2D3D155B" w14:textId="77777777" w:rsidR="00D20CF1" w:rsidRDefault="00D20CF1" w:rsidP="00D20CF1">
      <w:pPr>
        <w:widowControl w:val="0"/>
        <w:ind w:left="7080" w:firstLine="708"/>
        <w:jc w:val="both"/>
        <w:rPr>
          <w:b/>
          <w:color w:val="000000"/>
        </w:rPr>
      </w:pPr>
    </w:p>
    <w:p w14:paraId="1B68FC55" w14:textId="77777777" w:rsidR="00D20CF1" w:rsidRDefault="00D20CF1" w:rsidP="00D20CF1">
      <w:pPr>
        <w:widowControl w:val="0"/>
        <w:ind w:left="7080" w:firstLine="708"/>
        <w:jc w:val="both"/>
        <w:rPr>
          <w:b/>
          <w:color w:val="000000"/>
        </w:rPr>
      </w:pPr>
    </w:p>
    <w:p w14:paraId="25A50C2B" w14:textId="77777777" w:rsidR="00D20CF1" w:rsidRDefault="00D20CF1" w:rsidP="00D20CF1">
      <w:pPr>
        <w:widowControl w:val="0"/>
        <w:ind w:left="7080" w:firstLine="708"/>
        <w:jc w:val="both"/>
        <w:rPr>
          <w:b/>
          <w:color w:val="000000"/>
        </w:rPr>
      </w:pPr>
    </w:p>
    <w:p w14:paraId="47D08571" w14:textId="77777777" w:rsidR="00D20CF1" w:rsidRDefault="00D20CF1" w:rsidP="00D20CF1">
      <w:pPr>
        <w:widowControl w:val="0"/>
        <w:ind w:left="7080" w:firstLine="8"/>
        <w:jc w:val="both"/>
        <w:rPr>
          <w:b/>
          <w:color w:val="000000"/>
        </w:rPr>
      </w:pPr>
    </w:p>
    <w:p w14:paraId="259C2641" w14:textId="77777777" w:rsidR="00D20CF1" w:rsidRPr="005566FB" w:rsidRDefault="00D20CF1" w:rsidP="00D20CF1">
      <w:pPr>
        <w:widowControl w:val="0"/>
        <w:jc w:val="both"/>
        <w:textAlignment w:val="baseline"/>
        <w:rPr>
          <w:rFonts w:ascii="Calibri" w:hAnsi="Calibri" w:cs="Calibri"/>
          <w:color w:val="000000"/>
          <w:sz w:val="22"/>
          <w:szCs w:val="22"/>
        </w:rPr>
      </w:pPr>
    </w:p>
    <w:p w14:paraId="72745C29" w14:textId="77777777" w:rsidR="00D20CF1" w:rsidRPr="005566FB" w:rsidRDefault="00D20CF1" w:rsidP="00D20CF1">
      <w:pPr>
        <w:widowControl w:val="0"/>
        <w:jc w:val="both"/>
        <w:textAlignment w:val="baseline"/>
        <w:rPr>
          <w:rFonts w:ascii="Calibri" w:hAnsi="Calibri" w:cs="Calibri"/>
          <w:color w:val="000000"/>
          <w:sz w:val="22"/>
          <w:szCs w:val="22"/>
        </w:rPr>
      </w:pPr>
    </w:p>
    <w:p w14:paraId="750074D9" w14:textId="77777777" w:rsidR="00D20CF1" w:rsidRPr="00AC702E" w:rsidRDefault="00D20CF1" w:rsidP="00D20CF1">
      <w:pPr>
        <w:widowControl w:val="0"/>
        <w:jc w:val="right"/>
        <w:textAlignment w:val="baseline"/>
        <w:rPr>
          <w:rFonts w:ascii="Calibri" w:hAnsi="Calibri" w:cs="Calibri"/>
          <w:color w:val="000000"/>
          <w:sz w:val="22"/>
          <w:szCs w:val="22"/>
        </w:rPr>
      </w:pPr>
      <w:r w:rsidRPr="00AC702E">
        <w:rPr>
          <w:rFonts w:ascii="Calibri" w:hAnsi="Calibri" w:cs="Calibri"/>
          <w:b/>
          <w:bCs/>
          <w:color w:val="000000"/>
          <w:sz w:val="22"/>
          <w:szCs w:val="22"/>
        </w:rPr>
        <w:lastRenderedPageBreak/>
        <w:t xml:space="preserve">  Załącznik Nr  </w:t>
      </w:r>
      <w:r>
        <w:rPr>
          <w:rFonts w:ascii="Calibri" w:hAnsi="Calibri" w:cs="Calibri"/>
          <w:b/>
          <w:bCs/>
          <w:color w:val="000000"/>
          <w:sz w:val="22"/>
          <w:szCs w:val="22"/>
        </w:rPr>
        <w:t>3</w:t>
      </w:r>
    </w:p>
    <w:p w14:paraId="2D8F8EA9" w14:textId="77777777" w:rsidR="00D20CF1" w:rsidRPr="00AC702E" w:rsidRDefault="00D20CF1" w:rsidP="00D20CF1">
      <w:pPr>
        <w:widowControl w:val="0"/>
        <w:jc w:val="center"/>
        <w:textAlignment w:val="baseline"/>
        <w:rPr>
          <w:rFonts w:ascii="Calibri" w:hAnsi="Calibri" w:cs="Calibri"/>
          <w:b/>
          <w:bCs/>
          <w:color w:val="000000"/>
        </w:rPr>
      </w:pPr>
      <w:r w:rsidRPr="00AC702E">
        <w:rPr>
          <w:rFonts w:ascii="Calibri" w:hAnsi="Calibri" w:cs="Calibri"/>
          <w:b/>
          <w:bCs/>
          <w:color w:val="000000"/>
        </w:rPr>
        <w:t>Klauzula informacyjna dotycząca udzielenia zamówienia poniżej kwoty 130 tys. zł</w:t>
      </w:r>
    </w:p>
    <w:p w14:paraId="7760BD89" w14:textId="77777777" w:rsidR="00D20CF1" w:rsidRPr="00AC702E" w:rsidRDefault="00D20CF1" w:rsidP="00D20CF1">
      <w:pPr>
        <w:widowControl w:val="0"/>
        <w:spacing w:before="240"/>
        <w:jc w:val="both"/>
        <w:textAlignment w:val="baseline"/>
        <w:rPr>
          <w:rFonts w:ascii="Calibri" w:hAnsi="Calibri" w:cs="Calibri"/>
          <w:color w:val="000000"/>
          <w:sz w:val="22"/>
          <w:szCs w:val="22"/>
        </w:rPr>
      </w:pPr>
      <w:r w:rsidRPr="00AC702E">
        <w:rPr>
          <w:rFonts w:ascii="Calibri" w:hAnsi="Calibri" w:cs="Calibri"/>
          <w:color w:val="000000"/>
          <w:sz w:val="22"/>
          <w:szCs w:val="22"/>
        </w:rPr>
        <w:t>Wypełniając obowiązek informacyjny wynikający z art. 13 ust. 1 i 2 rozporządzenia Parlamentu Europejskiego i Rady (UE) nr 2016/679 z 27.04.2016 r. w sprawie ochrony osób fizycznych w związku z przetwarzaniem danych osobowych i w sprawie swobodnego przepływu takich danych oraz uchylenia dyrektywy 95/46/WE (ogólne rozporządzenie o ochronie danych) (</w:t>
      </w:r>
      <w:proofErr w:type="spellStart"/>
      <w:r w:rsidRPr="00AC702E">
        <w:rPr>
          <w:rFonts w:ascii="Calibri" w:hAnsi="Calibri" w:cs="Calibri"/>
          <w:color w:val="000000"/>
          <w:sz w:val="22"/>
          <w:szCs w:val="22"/>
        </w:rPr>
        <w:t>Dz.Urz</w:t>
      </w:r>
      <w:proofErr w:type="spellEnd"/>
      <w:r w:rsidRPr="00AC702E">
        <w:rPr>
          <w:rFonts w:ascii="Calibri" w:hAnsi="Calibri" w:cs="Calibri"/>
          <w:color w:val="000000"/>
          <w:sz w:val="22"/>
          <w:szCs w:val="22"/>
        </w:rPr>
        <w:t xml:space="preserve">. UE. L. z 2016 r. Nr 119, s. 1, z </w:t>
      </w:r>
      <w:proofErr w:type="spellStart"/>
      <w:r w:rsidRPr="00AC702E">
        <w:rPr>
          <w:rFonts w:ascii="Calibri" w:hAnsi="Calibri" w:cs="Calibri"/>
          <w:color w:val="000000"/>
          <w:sz w:val="22"/>
          <w:szCs w:val="22"/>
        </w:rPr>
        <w:t>późn</w:t>
      </w:r>
      <w:proofErr w:type="spellEnd"/>
      <w:r w:rsidRPr="00AC702E">
        <w:rPr>
          <w:rFonts w:ascii="Calibri" w:hAnsi="Calibri" w:cs="Calibri"/>
          <w:color w:val="000000"/>
          <w:sz w:val="22"/>
          <w:szCs w:val="22"/>
        </w:rPr>
        <w:t>. zm.) – dalej RODO, informujemy że:</w:t>
      </w:r>
    </w:p>
    <w:p w14:paraId="5554304C" w14:textId="7777777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1.</w:t>
      </w:r>
      <w:r w:rsidRPr="00AC702E">
        <w:rPr>
          <w:rFonts w:ascii="Calibri" w:hAnsi="Calibri" w:cs="Calibri"/>
          <w:color w:val="000000"/>
          <w:sz w:val="22"/>
          <w:szCs w:val="22"/>
        </w:rPr>
        <w:tab/>
        <w:t xml:space="preserve">Administratorem Pani/Pana danych osobowych jest </w:t>
      </w:r>
      <w:r w:rsidRPr="00AC702E">
        <w:rPr>
          <w:rFonts w:ascii="Calibri" w:hAnsi="Calibri" w:cs="Calibri"/>
          <w:i/>
          <w:iCs/>
          <w:color w:val="000000"/>
          <w:sz w:val="22"/>
          <w:szCs w:val="22"/>
        </w:rPr>
        <w:t>Burmistrz Poddębic/Gmina Poddębice</w:t>
      </w:r>
      <w:r w:rsidRPr="00AC702E">
        <w:rPr>
          <w:rFonts w:ascii="Calibri" w:hAnsi="Calibri" w:cs="Calibri"/>
          <w:color w:val="000000"/>
          <w:sz w:val="22"/>
          <w:szCs w:val="22"/>
          <w:vertAlign w:val="superscript"/>
        </w:rPr>
        <w:footnoteReference w:id="1"/>
      </w:r>
      <w:r w:rsidRPr="00AC702E">
        <w:rPr>
          <w:rFonts w:ascii="Calibri" w:hAnsi="Calibri" w:cs="Calibri"/>
          <w:color w:val="000000"/>
          <w:sz w:val="22"/>
          <w:szCs w:val="22"/>
        </w:rPr>
        <w:t xml:space="preserve"> </w:t>
      </w:r>
      <w:r w:rsidRPr="00AC702E">
        <w:rPr>
          <w:rFonts w:ascii="Calibri" w:hAnsi="Calibri" w:cs="Calibri"/>
          <w:color w:val="000000"/>
          <w:sz w:val="22"/>
          <w:szCs w:val="22"/>
        </w:rPr>
        <w:br/>
        <w:t>z siedzibą w Poddębicach, ul. Łódzka 17/21, 99-200 Poddębice, adres e-mail: gmina@poddebice.pl, tel. 43 678 25 80.</w:t>
      </w:r>
    </w:p>
    <w:p w14:paraId="19CDB372" w14:textId="7780BEB8"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2.</w:t>
      </w:r>
      <w:r w:rsidRPr="00AC702E">
        <w:rPr>
          <w:rFonts w:ascii="Calibri" w:hAnsi="Calibri" w:cs="Calibri"/>
          <w:color w:val="000000"/>
          <w:sz w:val="22"/>
          <w:szCs w:val="22"/>
        </w:rPr>
        <w:tab/>
        <w:t xml:space="preserve">Może Pan/Pani kontaktować się w sprawach związanych z przetwarzaniem danych osobowych </w:t>
      </w:r>
      <w:r w:rsidR="004060BF">
        <w:rPr>
          <w:rFonts w:ascii="Calibri" w:hAnsi="Calibri" w:cs="Calibri"/>
          <w:color w:val="000000"/>
          <w:sz w:val="22"/>
          <w:szCs w:val="22"/>
        </w:rPr>
        <w:br/>
      </w:r>
      <w:r w:rsidRPr="00AC702E">
        <w:rPr>
          <w:rFonts w:ascii="Calibri" w:hAnsi="Calibri" w:cs="Calibri"/>
          <w:color w:val="000000"/>
          <w:sz w:val="22"/>
          <w:szCs w:val="22"/>
        </w:rPr>
        <w:t>oraz z wykonywaniem praw przysługujących na mocy RODO z Administratorem z wykorzystaniem powyższych danych teleadresowych lub z wyznaczonym u Administratora Inspektorem ochrony danych na adres e-mail</w:t>
      </w:r>
      <w:r w:rsidRPr="00AC702E">
        <w:rPr>
          <w:rFonts w:ascii="Calibri" w:hAnsi="Calibri" w:cs="Calibri"/>
          <w:i/>
          <w:iCs/>
          <w:color w:val="000000"/>
          <w:sz w:val="22"/>
          <w:szCs w:val="22"/>
        </w:rPr>
        <w:t xml:space="preserve">: </w:t>
      </w:r>
      <w:r w:rsidRPr="00AC702E">
        <w:rPr>
          <w:rFonts w:ascii="Calibri" w:hAnsi="Calibri" w:cs="Calibri"/>
          <w:color w:val="000000"/>
          <w:sz w:val="22"/>
          <w:szCs w:val="22"/>
        </w:rPr>
        <w:t>iod@poddebice.pl</w:t>
      </w:r>
      <w:r w:rsidRPr="00AC702E">
        <w:rPr>
          <w:rFonts w:ascii="Calibri" w:hAnsi="Calibri" w:cs="Calibri"/>
          <w:i/>
          <w:iCs/>
          <w:color w:val="000000"/>
          <w:sz w:val="22"/>
          <w:szCs w:val="22"/>
        </w:rPr>
        <w:t xml:space="preserve"> .</w:t>
      </w:r>
    </w:p>
    <w:p w14:paraId="0369DC1B" w14:textId="2121924E"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3.</w:t>
      </w:r>
      <w:r w:rsidRPr="00AC702E">
        <w:rPr>
          <w:rFonts w:ascii="Calibri" w:hAnsi="Calibri" w:cs="Calibri"/>
          <w:color w:val="000000"/>
          <w:sz w:val="22"/>
          <w:szCs w:val="22"/>
        </w:rPr>
        <w:tab/>
        <w:t xml:space="preserve">Pani/Pana dane osobowe będą przetwarzane w związku z zapytaniem ofertowym w postępowaniu </w:t>
      </w:r>
      <w:r w:rsidR="004060BF">
        <w:rPr>
          <w:rFonts w:ascii="Calibri" w:hAnsi="Calibri" w:cs="Calibri"/>
          <w:color w:val="000000"/>
          <w:sz w:val="22"/>
          <w:szCs w:val="22"/>
        </w:rPr>
        <w:br/>
      </w:r>
      <w:r w:rsidRPr="00AC702E">
        <w:rPr>
          <w:rFonts w:ascii="Calibri" w:hAnsi="Calibri" w:cs="Calibri"/>
          <w:color w:val="000000"/>
          <w:sz w:val="22"/>
          <w:szCs w:val="22"/>
        </w:rPr>
        <w:t xml:space="preserve">o zamówienie, którego wartość nie przekracza 130 tys. zł na podstawie: </w:t>
      </w:r>
    </w:p>
    <w:p w14:paraId="0F2DBA6C" w14:textId="1FF67EBF" w:rsidR="00D20CF1" w:rsidRPr="00AC702E" w:rsidRDefault="00D20CF1" w:rsidP="00D20CF1">
      <w:pPr>
        <w:widowControl w:val="0"/>
        <w:numPr>
          <w:ilvl w:val="0"/>
          <w:numId w:val="34"/>
        </w:numPr>
        <w:tabs>
          <w:tab w:val="left" w:pos="1504"/>
        </w:tabs>
        <w:ind w:left="1504"/>
        <w:jc w:val="both"/>
        <w:textAlignment w:val="baseline"/>
        <w:rPr>
          <w:rFonts w:ascii="Calibri" w:hAnsi="Calibri" w:cs="Calibri"/>
          <w:color w:val="000000"/>
          <w:sz w:val="22"/>
          <w:szCs w:val="22"/>
        </w:rPr>
      </w:pPr>
      <w:r w:rsidRPr="00AC702E">
        <w:rPr>
          <w:rFonts w:ascii="Calibri" w:hAnsi="Calibri" w:cs="Calibri"/>
          <w:color w:val="000000"/>
          <w:sz w:val="22"/>
          <w:szCs w:val="22"/>
        </w:rPr>
        <w:t>obowiązku prawnego administratora wynikającego z przepisów ustawy z dnia 23.04.1964 r. - Kodeks cywilny oraz ustawy z dnia 06.09.2001 o dostępie do informacji publicznej;</w:t>
      </w:r>
    </w:p>
    <w:p w14:paraId="68558711" w14:textId="77777777" w:rsidR="00D20CF1" w:rsidRPr="00AC702E" w:rsidRDefault="00D20CF1" w:rsidP="00D20CF1">
      <w:pPr>
        <w:widowControl w:val="0"/>
        <w:numPr>
          <w:ilvl w:val="0"/>
          <w:numId w:val="34"/>
        </w:numPr>
        <w:tabs>
          <w:tab w:val="left" w:pos="1504"/>
        </w:tabs>
        <w:ind w:left="1504"/>
        <w:jc w:val="both"/>
        <w:textAlignment w:val="baseline"/>
        <w:rPr>
          <w:rFonts w:ascii="Calibri" w:hAnsi="Calibri" w:cs="Calibri"/>
          <w:color w:val="000000"/>
          <w:sz w:val="22"/>
          <w:szCs w:val="22"/>
        </w:rPr>
      </w:pPr>
      <w:r w:rsidRPr="00AC702E">
        <w:rPr>
          <w:rFonts w:ascii="Calibri" w:hAnsi="Calibri" w:cs="Calibri"/>
          <w:color w:val="000000"/>
          <w:sz w:val="22"/>
          <w:szCs w:val="22"/>
        </w:rPr>
        <w:t>wyrażonej przez Panią/Pana zgody na przetwarzanie danych osobowych, wykraczających poza niezbędne, np. dodatkowe dane kontaktowe. Zgodę można wycofać w dowolnym momencie bez wpływu na przetwarzanie, które miało miejsce przed jej wycofaniem.</w:t>
      </w:r>
    </w:p>
    <w:p w14:paraId="342B7C1B" w14:textId="7777777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4.</w:t>
      </w:r>
      <w:r w:rsidRPr="00AC702E">
        <w:rPr>
          <w:rFonts w:ascii="Calibri" w:hAnsi="Calibri" w:cs="Calibri"/>
          <w:color w:val="000000"/>
          <w:sz w:val="22"/>
          <w:szCs w:val="22"/>
        </w:rPr>
        <w:tab/>
        <w:t>Pani/a dane mogą być udostępniane podmiotom i osobom upoważnionym do tego na podstawie przepisów prawa. Mogą zostać także udostępnione podmiotom realizującym czynności niezbędne do zrealizowania wskazanego celu przetwarzania, tzn.  podmiotom uprawnionym do ich otrzymywania na podstawie przepisów prawa lub umowy, w tym: podwykonawcom, firmom zapewniającym niszczenie dokumentów i nośników danych, biurom obsługi doradczej i prawnej, operatorom pocztowym.</w:t>
      </w:r>
      <w:r w:rsidRPr="00AC702E">
        <w:rPr>
          <w:rFonts w:ascii="Calibri" w:hAnsi="Calibri" w:cs="Calibri"/>
          <w:color w:val="000000"/>
          <w:sz w:val="22"/>
          <w:szCs w:val="22"/>
          <w:vertAlign w:val="superscript"/>
        </w:rPr>
        <w:footnoteReference w:id="2"/>
      </w:r>
    </w:p>
    <w:p w14:paraId="0344E4FD" w14:textId="7777777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5.</w:t>
      </w:r>
      <w:r w:rsidRPr="00AC702E">
        <w:rPr>
          <w:rFonts w:ascii="Calibri" w:hAnsi="Calibri" w:cs="Calibri"/>
          <w:color w:val="000000"/>
          <w:sz w:val="22"/>
          <w:szCs w:val="22"/>
        </w:rPr>
        <w:tab/>
        <w:t>Pani/Pana dane osobowe będą przetwarzane przez okres 5 lat od momentu poinformowania uczestników postępowania o wyłonieniu najlepszej oferty.</w:t>
      </w:r>
    </w:p>
    <w:p w14:paraId="051174D6" w14:textId="5AB0C6E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6.</w:t>
      </w:r>
      <w:r w:rsidRPr="00AC702E">
        <w:rPr>
          <w:rFonts w:ascii="Calibri" w:hAnsi="Calibri" w:cs="Calibri"/>
          <w:color w:val="000000"/>
          <w:sz w:val="22"/>
          <w:szCs w:val="22"/>
        </w:rPr>
        <w:tab/>
        <w:t xml:space="preserve">Posiada Pan/i prawo żądania dostępu do swoich danych osobowych, a także ich sprostowania (poprawiania). </w:t>
      </w:r>
      <w:bookmarkStart w:id="4" w:name="__DdeLink__4297_275676422"/>
      <w:r w:rsidRPr="00AC702E">
        <w:rPr>
          <w:rFonts w:ascii="Calibri" w:hAnsi="Calibri" w:cs="Calibri"/>
          <w:color w:val="000000"/>
          <w:sz w:val="22"/>
          <w:szCs w:val="22"/>
        </w:rPr>
        <w:t xml:space="preserve">Przysługuje Pani/u także prawo do żądania usunięcia lub ograniczenia przetwarzania, </w:t>
      </w:r>
      <w:r w:rsidR="004060BF">
        <w:rPr>
          <w:rFonts w:ascii="Calibri" w:hAnsi="Calibri" w:cs="Calibri"/>
          <w:color w:val="000000"/>
          <w:sz w:val="22"/>
          <w:szCs w:val="22"/>
        </w:rPr>
        <w:br/>
      </w:r>
      <w:r w:rsidRPr="00AC702E">
        <w:rPr>
          <w:rFonts w:ascii="Calibri" w:hAnsi="Calibri" w:cs="Calibri"/>
          <w:color w:val="000000"/>
          <w:sz w:val="22"/>
          <w:szCs w:val="22"/>
        </w:rPr>
        <w:t xml:space="preserve">a także sprzeciwu na przetwarzanie, przy czym przysługuje ono jedynie w sytuacji, jeżeli dalsze </w:t>
      </w:r>
      <w:bookmarkEnd w:id="4"/>
      <w:r w:rsidRPr="00AC702E">
        <w:rPr>
          <w:rFonts w:ascii="Calibri" w:hAnsi="Calibri" w:cs="Calibri"/>
          <w:color w:val="000000"/>
          <w:sz w:val="22"/>
          <w:szCs w:val="22"/>
        </w:rPr>
        <w:t xml:space="preserve">przetwarzanie nie jest niezbędne do wywiązania się przez Administratora z obowiązku prawnego i nie występują inne nadrzędne prawne podstawy przetwarzania. </w:t>
      </w:r>
    </w:p>
    <w:p w14:paraId="09BBEEB2" w14:textId="4ACB6F6C"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7.</w:t>
      </w:r>
      <w:r w:rsidRPr="00AC702E">
        <w:rPr>
          <w:rFonts w:ascii="Calibri" w:hAnsi="Calibri" w:cs="Calibri"/>
          <w:color w:val="000000"/>
          <w:sz w:val="22"/>
          <w:szCs w:val="22"/>
        </w:rPr>
        <w:tab/>
        <w:t xml:space="preserve">Przysługuje Pani/Panu prawo wniesienia skargi na realizowane przez Administratora przetwarzanie </w:t>
      </w:r>
      <w:r w:rsidR="004060BF">
        <w:rPr>
          <w:rFonts w:ascii="Calibri" w:hAnsi="Calibri" w:cs="Calibri"/>
          <w:color w:val="000000"/>
          <w:sz w:val="22"/>
          <w:szCs w:val="22"/>
        </w:rPr>
        <w:br/>
      </w:r>
      <w:r w:rsidRPr="00AC702E">
        <w:rPr>
          <w:rFonts w:ascii="Calibri" w:hAnsi="Calibri" w:cs="Calibri"/>
          <w:color w:val="000000"/>
          <w:sz w:val="22"/>
          <w:szCs w:val="22"/>
        </w:rPr>
        <w:t xml:space="preserve">do Prezesa UODO (uodo.gov.pl). </w:t>
      </w:r>
    </w:p>
    <w:p w14:paraId="09C0C892" w14:textId="540032B2"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8.</w:t>
      </w:r>
      <w:r w:rsidRPr="00AC702E">
        <w:rPr>
          <w:rFonts w:ascii="Calibri" w:hAnsi="Calibri" w:cs="Calibri"/>
          <w:color w:val="000000"/>
          <w:sz w:val="22"/>
          <w:szCs w:val="22"/>
        </w:rPr>
        <w:tab/>
        <w:t>Podanie danych jest dobrowolne, ale niezbędne do udziału w postępowaniu. Podanie dodatkowych danych, których przetwarzanie odbywa się na podstawie zgody jest dobrowolne, a ich niepodanie nie będzie miało wpływu na wybór oferty.</w:t>
      </w:r>
    </w:p>
    <w:p w14:paraId="43DB502D" w14:textId="77777777" w:rsidR="00D20CF1" w:rsidRPr="00AC702E" w:rsidRDefault="00D20CF1" w:rsidP="00D20CF1">
      <w:pPr>
        <w:widowControl w:val="0"/>
        <w:ind w:left="426" w:hanging="426"/>
        <w:jc w:val="both"/>
        <w:textAlignment w:val="baseline"/>
        <w:rPr>
          <w:rFonts w:ascii="Calibri" w:hAnsi="Calibri" w:cs="Calibri"/>
          <w:color w:val="000000"/>
          <w:sz w:val="22"/>
          <w:szCs w:val="22"/>
        </w:rPr>
      </w:pPr>
      <w:r w:rsidRPr="00AC702E">
        <w:rPr>
          <w:rFonts w:ascii="Calibri" w:hAnsi="Calibri" w:cs="Calibri"/>
          <w:color w:val="000000"/>
          <w:sz w:val="22"/>
          <w:szCs w:val="22"/>
        </w:rPr>
        <w:t>9.</w:t>
      </w:r>
      <w:r w:rsidRPr="00AC702E">
        <w:rPr>
          <w:rFonts w:ascii="Calibri" w:hAnsi="Calibri" w:cs="Calibri"/>
          <w:color w:val="000000"/>
          <w:sz w:val="22"/>
          <w:szCs w:val="22"/>
        </w:rPr>
        <w:tab/>
        <w:t>Pani/a dane mogą nie będą udostępnione do państwa trzeciego/organizacji międzynarodowej.</w:t>
      </w:r>
    </w:p>
    <w:p w14:paraId="4F9F97B1" w14:textId="77777777" w:rsidR="00D20CF1" w:rsidRPr="00AC702E" w:rsidRDefault="00D20CF1" w:rsidP="00D20CF1">
      <w:pPr>
        <w:jc w:val="both"/>
        <w:rPr>
          <w:rFonts w:ascii="Calibri" w:hAnsi="Calibri" w:cs="Calibri"/>
          <w:bCs/>
          <w:i/>
          <w:sz w:val="22"/>
          <w:szCs w:val="22"/>
          <w:u w:val="single"/>
        </w:rPr>
      </w:pPr>
      <w:r w:rsidRPr="00AC702E">
        <w:rPr>
          <w:rFonts w:ascii="Calibri" w:hAnsi="Calibri" w:cs="Calibri"/>
          <w:color w:val="000000"/>
          <w:sz w:val="22"/>
          <w:szCs w:val="22"/>
        </w:rPr>
        <w:t>10.   Pani/a dane nie będą podlegały profilowaniu lub zautomatyzowanemu</w:t>
      </w:r>
    </w:p>
    <w:p w14:paraId="6EB64C69" w14:textId="77777777" w:rsidR="001E3343" w:rsidRPr="00B31B5D" w:rsidRDefault="001B01CC" w:rsidP="005C1034">
      <w:pPr>
        <w:pStyle w:val="Tekstpodstawowy"/>
        <w:ind w:right="-286" w:firstLine="708"/>
        <w:rPr>
          <w:sz w:val="24"/>
        </w:rPr>
      </w:pPr>
      <w:r w:rsidRPr="00B31B5D">
        <w:rPr>
          <w:sz w:val="24"/>
        </w:rPr>
        <w:br/>
      </w:r>
      <w:r w:rsidRPr="00B31B5D">
        <w:rPr>
          <w:sz w:val="24"/>
        </w:rPr>
        <w:br/>
      </w:r>
      <w:r w:rsidRPr="00B31B5D">
        <w:rPr>
          <w:sz w:val="24"/>
        </w:rPr>
        <w:br/>
      </w:r>
    </w:p>
    <w:p w14:paraId="629E56C6" w14:textId="77777777" w:rsidR="001B01CC" w:rsidRPr="00B31B5D" w:rsidRDefault="001B01CC" w:rsidP="005C1034">
      <w:pPr>
        <w:pStyle w:val="Tekstpodstawowy"/>
        <w:ind w:right="-286" w:firstLine="708"/>
        <w:rPr>
          <w:sz w:val="24"/>
        </w:rPr>
      </w:pPr>
    </w:p>
    <w:p w14:paraId="6F73C2DE" w14:textId="77777777" w:rsidR="001B01CC" w:rsidRDefault="001B01CC" w:rsidP="005C1034">
      <w:pPr>
        <w:pStyle w:val="Tekstpodstawowy"/>
        <w:ind w:right="-286" w:firstLine="708"/>
        <w:rPr>
          <w:sz w:val="24"/>
        </w:rPr>
      </w:pPr>
    </w:p>
    <w:sectPr w:rsidR="001B01CC" w:rsidSect="00301B83">
      <w:pgSz w:w="11906" w:h="16838"/>
      <w:pgMar w:top="1418" w:right="849"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8D6D99" w14:textId="77777777" w:rsidR="00C54A55" w:rsidRDefault="00C54A55" w:rsidP="00D2788F">
      <w:r>
        <w:separator/>
      </w:r>
    </w:p>
  </w:endnote>
  <w:endnote w:type="continuationSeparator" w:id="0">
    <w:p w14:paraId="1E216CCE" w14:textId="77777777" w:rsidR="00C54A55" w:rsidRDefault="00C54A55" w:rsidP="00D27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6CA45" w14:textId="77777777" w:rsidR="00C54A55" w:rsidRDefault="00C54A55" w:rsidP="00D2788F">
      <w:r>
        <w:separator/>
      </w:r>
    </w:p>
  </w:footnote>
  <w:footnote w:type="continuationSeparator" w:id="0">
    <w:p w14:paraId="5FD69389" w14:textId="77777777" w:rsidR="00C54A55" w:rsidRDefault="00C54A55" w:rsidP="00D2788F">
      <w:r>
        <w:continuationSeparator/>
      </w:r>
    </w:p>
  </w:footnote>
  <w:footnote w:id="1">
    <w:p w14:paraId="388B4B8D" w14:textId="77777777" w:rsidR="00D20CF1" w:rsidRDefault="00D20CF1" w:rsidP="00D20CF1">
      <w:pPr>
        <w:pStyle w:val="Tekstprzypisudolnego"/>
      </w:pPr>
      <w:r>
        <w:rPr>
          <w:rStyle w:val="Znakiprzypiswdolnych"/>
        </w:rPr>
        <w:footnoteRef/>
      </w:r>
      <w:r>
        <w:tab/>
        <w:t>Należy wskazać właściwego administratora - podmiot, który udziela zamówienia.</w:t>
      </w:r>
    </w:p>
  </w:footnote>
  <w:footnote w:id="2">
    <w:p w14:paraId="52DE296D" w14:textId="77777777" w:rsidR="00D20CF1" w:rsidRDefault="00D20CF1" w:rsidP="00D20CF1">
      <w:pPr>
        <w:pStyle w:val="Tekstprzypisudolnego"/>
        <w:jc w:val="both"/>
      </w:pPr>
      <w:r>
        <w:rPr>
          <w:rStyle w:val="Znakiprzypiswdolnych"/>
        </w:rPr>
        <w:footnoteRef/>
      </w:r>
      <w:r>
        <w:rPr>
          <w:szCs w:val="24"/>
        </w:rPr>
        <w:tab/>
        <w:t>Wskazano przykładowych odbiorców, należy wskazać faktycznych odbiorców danych.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1FE2432"/>
    <w:multiLevelType w:val="multilevel"/>
    <w:tmpl w:val="91F03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29542DC"/>
    <w:multiLevelType w:val="hybridMultilevel"/>
    <w:tmpl w:val="45E6E172"/>
    <w:lvl w:ilvl="0" w:tplc="28EE88B0">
      <w:start w:val="1"/>
      <w:numFmt w:val="decimal"/>
      <w:lvlText w:val="%1."/>
      <w:lvlJc w:val="left"/>
      <w:pPr>
        <w:ind w:left="720" w:hanging="360"/>
      </w:pPr>
      <w:rPr>
        <w:rFonts w:hint="default"/>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C8380A"/>
    <w:multiLevelType w:val="multilevel"/>
    <w:tmpl w:val="1AE413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08821775"/>
    <w:multiLevelType w:val="multilevel"/>
    <w:tmpl w:val="0D62C3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0B8F27FB"/>
    <w:multiLevelType w:val="multilevel"/>
    <w:tmpl w:val="F7ECBA5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070592B"/>
    <w:multiLevelType w:val="multilevel"/>
    <w:tmpl w:val="2416CBB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9" w15:restartNumberingAfterBreak="0">
    <w:nsid w:val="16A55B1B"/>
    <w:multiLevelType w:val="multilevel"/>
    <w:tmpl w:val="B784ED4E"/>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0" w15:restartNumberingAfterBreak="0">
    <w:nsid w:val="18757169"/>
    <w:multiLevelType w:val="hybridMultilevel"/>
    <w:tmpl w:val="46F44B14"/>
    <w:lvl w:ilvl="0" w:tplc="E4449DC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491D0E"/>
    <w:multiLevelType w:val="multilevel"/>
    <w:tmpl w:val="CFC0B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B6644D9"/>
    <w:multiLevelType w:val="multilevel"/>
    <w:tmpl w:val="D4BCC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C017F96"/>
    <w:multiLevelType w:val="multilevel"/>
    <w:tmpl w:val="E8521C4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4076302"/>
    <w:multiLevelType w:val="multilevel"/>
    <w:tmpl w:val="0BE4A2A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29D8084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CAD31A3"/>
    <w:multiLevelType w:val="multilevel"/>
    <w:tmpl w:val="ED48A5C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33B02E3B"/>
    <w:multiLevelType w:val="multilevel"/>
    <w:tmpl w:val="B428E60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8" w15:restartNumberingAfterBreak="0">
    <w:nsid w:val="35065409"/>
    <w:multiLevelType w:val="multilevel"/>
    <w:tmpl w:val="2FBA3A78"/>
    <w:lvl w:ilvl="0">
      <w:start w:val="1"/>
      <w:numFmt w:val="bullet"/>
      <w:lvlText w:val=""/>
      <w:lvlJc w:val="left"/>
      <w:pPr>
        <w:tabs>
          <w:tab w:val="num" w:pos="960"/>
        </w:tabs>
        <w:ind w:left="960" w:hanging="360"/>
      </w:pPr>
      <w:rPr>
        <w:rFonts w:ascii="Symbol" w:hAnsi="Symbol" w:cs="Symbol" w:hint="default"/>
      </w:rPr>
    </w:lvl>
    <w:lvl w:ilvl="1">
      <w:start w:val="1"/>
      <w:numFmt w:val="bullet"/>
      <w:lvlText w:val="◦"/>
      <w:lvlJc w:val="left"/>
      <w:pPr>
        <w:tabs>
          <w:tab w:val="num" w:pos="1320"/>
        </w:tabs>
        <w:ind w:left="1320" w:hanging="360"/>
      </w:pPr>
      <w:rPr>
        <w:rFonts w:ascii="OpenSymbol" w:hAnsi="OpenSymbol" w:cs="OpenSymbol" w:hint="default"/>
      </w:rPr>
    </w:lvl>
    <w:lvl w:ilvl="2">
      <w:start w:val="1"/>
      <w:numFmt w:val="bullet"/>
      <w:lvlText w:val="▪"/>
      <w:lvlJc w:val="left"/>
      <w:pPr>
        <w:tabs>
          <w:tab w:val="num" w:pos="1680"/>
        </w:tabs>
        <w:ind w:left="1680" w:hanging="360"/>
      </w:pPr>
      <w:rPr>
        <w:rFonts w:ascii="OpenSymbol" w:hAnsi="OpenSymbol" w:cs="OpenSymbol" w:hint="default"/>
      </w:rPr>
    </w:lvl>
    <w:lvl w:ilvl="3">
      <w:start w:val="1"/>
      <w:numFmt w:val="bullet"/>
      <w:lvlText w:val=""/>
      <w:lvlJc w:val="left"/>
      <w:pPr>
        <w:tabs>
          <w:tab w:val="num" w:pos="2040"/>
        </w:tabs>
        <w:ind w:left="2040" w:hanging="360"/>
      </w:pPr>
      <w:rPr>
        <w:rFonts w:ascii="Symbol" w:hAnsi="Symbol" w:cs="Symbol" w:hint="default"/>
      </w:rPr>
    </w:lvl>
    <w:lvl w:ilvl="4">
      <w:start w:val="1"/>
      <w:numFmt w:val="bullet"/>
      <w:lvlText w:val="◦"/>
      <w:lvlJc w:val="left"/>
      <w:pPr>
        <w:tabs>
          <w:tab w:val="num" w:pos="2400"/>
        </w:tabs>
        <w:ind w:left="2400" w:hanging="360"/>
      </w:pPr>
      <w:rPr>
        <w:rFonts w:ascii="OpenSymbol" w:hAnsi="OpenSymbol" w:cs="OpenSymbol" w:hint="default"/>
      </w:rPr>
    </w:lvl>
    <w:lvl w:ilvl="5">
      <w:start w:val="1"/>
      <w:numFmt w:val="bullet"/>
      <w:lvlText w:val="▪"/>
      <w:lvlJc w:val="left"/>
      <w:pPr>
        <w:tabs>
          <w:tab w:val="num" w:pos="2760"/>
        </w:tabs>
        <w:ind w:left="2760" w:hanging="360"/>
      </w:pPr>
      <w:rPr>
        <w:rFonts w:ascii="OpenSymbol" w:hAnsi="OpenSymbol" w:cs="OpenSymbol" w:hint="default"/>
      </w:rPr>
    </w:lvl>
    <w:lvl w:ilvl="6">
      <w:start w:val="1"/>
      <w:numFmt w:val="bullet"/>
      <w:lvlText w:val=""/>
      <w:lvlJc w:val="left"/>
      <w:pPr>
        <w:tabs>
          <w:tab w:val="num" w:pos="3120"/>
        </w:tabs>
        <w:ind w:left="3120" w:hanging="360"/>
      </w:pPr>
      <w:rPr>
        <w:rFonts w:ascii="Symbol" w:hAnsi="Symbol" w:cs="Symbol" w:hint="default"/>
      </w:rPr>
    </w:lvl>
    <w:lvl w:ilvl="7">
      <w:start w:val="1"/>
      <w:numFmt w:val="bullet"/>
      <w:lvlText w:val="◦"/>
      <w:lvlJc w:val="left"/>
      <w:pPr>
        <w:tabs>
          <w:tab w:val="num" w:pos="3480"/>
        </w:tabs>
        <w:ind w:left="3480" w:hanging="360"/>
      </w:pPr>
      <w:rPr>
        <w:rFonts w:ascii="OpenSymbol" w:hAnsi="OpenSymbol" w:cs="OpenSymbol" w:hint="default"/>
      </w:rPr>
    </w:lvl>
    <w:lvl w:ilvl="8">
      <w:start w:val="1"/>
      <w:numFmt w:val="bullet"/>
      <w:lvlText w:val="▪"/>
      <w:lvlJc w:val="left"/>
      <w:pPr>
        <w:tabs>
          <w:tab w:val="num" w:pos="3840"/>
        </w:tabs>
        <w:ind w:left="3840" w:hanging="360"/>
      </w:pPr>
      <w:rPr>
        <w:rFonts w:ascii="OpenSymbol" w:hAnsi="OpenSymbol" w:cs="OpenSymbol" w:hint="default"/>
      </w:rPr>
    </w:lvl>
  </w:abstractNum>
  <w:abstractNum w:abstractNumId="19" w15:restartNumberingAfterBreak="0">
    <w:nsid w:val="451337E7"/>
    <w:multiLevelType w:val="hybridMultilevel"/>
    <w:tmpl w:val="A0CC4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5E220F3"/>
    <w:multiLevelType w:val="multilevel"/>
    <w:tmpl w:val="83C226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4A223650"/>
    <w:multiLevelType w:val="multilevel"/>
    <w:tmpl w:val="B486033E"/>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AE16718"/>
    <w:multiLevelType w:val="multilevel"/>
    <w:tmpl w:val="BADA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C906C39"/>
    <w:multiLevelType w:val="multilevel"/>
    <w:tmpl w:val="41A49C9A"/>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4" w15:restartNumberingAfterBreak="0">
    <w:nsid w:val="4FBB7D43"/>
    <w:multiLevelType w:val="multilevel"/>
    <w:tmpl w:val="6FD01A1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5" w15:restartNumberingAfterBreak="0">
    <w:nsid w:val="506C7C23"/>
    <w:multiLevelType w:val="multilevel"/>
    <w:tmpl w:val="527E2330"/>
    <w:lvl w:ilvl="0">
      <w:start w:val="1"/>
      <w:numFmt w:val="bullet"/>
      <w:lvlText w:val=""/>
      <w:lvlJc w:val="left"/>
      <w:pPr>
        <w:tabs>
          <w:tab w:val="num" w:pos="960"/>
        </w:tabs>
        <w:ind w:left="960" w:hanging="360"/>
      </w:pPr>
      <w:rPr>
        <w:rFonts w:ascii="Symbol" w:hAnsi="Symbol" w:cs="Symbol" w:hint="default"/>
      </w:rPr>
    </w:lvl>
    <w:lvl w:ilvl="1">
      <w:start w:val="1"/>
      <w:numFmt w:val="bullet"/>
      <w:lvlText w:val="◦"/>
      <w:lvlJc w:val="left"/>
      <w:pPr>
        <w:tabs>
          <w:tab w:val="num" w:pos="1320"/>
        </w:tabs>
        <w:ind w:left="1320" w:hanging="360"/>
      </w:pPr>
      <w:rPr>
        <w:rFonts w:ascii="OpenSymbol" w:hAnsi="OpenSymbol" w:cs="OpenSymbol" w:hint="default"/>
      </w:rPr>
    </w:lvl>
    <w:lvl w:ilvl="2">
      <w:start w:val="1"/>
      <w:numFmt w:val="bullet"/>
      <w:lvlText w:val="▪"/>
      <w:lvlJc w:val="left"/>
      <w:pPr>
        <w:tabs>
          <w:tab w:val="num" w:pos="1680"/>
        </w:tabs>
        <w:ind w:left="1680" w:hanging="360"/>
      </w:pPr>
      <w:rPr>
        <w:rFonts w:ascii="OpenSymbol" w:hAnsi="OpenSymbol" w:cs="OpenSymbol" w:hint="default"/>
      </w:rPr>
    </w:lvl>
    <w:lvl w:ilvl="3">
      <w:start w:val="1"/>
      <w:numFmt w:val="bullet"/>
      <w:lvlText w:val=""/>
      <w:lvlJc w:val="left"/>
      <w:pPr>
        <w:tabs>
          <w:tab w:val="num" w:pos="2040"/>
        </w:tabs>
        <w:ind w:left="2040" w:hanging="360"/>
      </w:pPr>
      <w:rPr>
        <w:rFonts w:ascii="Symbol" w:hAnsi="Symbol" w:cs="Symbol" w:hint="default"/>
      </w:rPr>
    </w:lvl>
    <w:lvl w:ilvl="4">
      <w:start w:val="1"/>
      <w:numFmt w:val="bullet"/>
      <w:lvlText w:val="◦"/>
      <w:lvlJc w:val="left"/>
      <w:pPr>
        <w:tabs>
          <w:tab w:val="num" w:pos="2400"/>
        </w:tabs>
        <w:ind w:left="2400" w:hanging="360"/>
      </w:pPr>
      <w:rPr>
        <w:rFonts w:ascii="OpenSymbol" w:hAnsi="OpenSymbol" w:cs="OpenSymbol" w:hint="default"/>
      </w:rPr>
    </w:lvl>
    <w:lvl w:ilvl="5">
      <w:start w:val="1"/>
      <w:numFmt w:val="bullet"/>
      <w:lvlText w:val="▪"/>
      <w:lvlJc w:val="left"/>
      <w:pPr>
        <w:tabs>
          <w:tab w:val="num" w:pos="2760"/>
        </w:tabs>
        <w:ind w:left="2760" w:hanging="360"/>
      </w:pPr>
      <w:rPr>
        <w:rFonts w:ascii="OpenSymbol" w:hAnsi="OpenSymbol" w:cs="OpenSymbol" w:hint="default"/>
      </w:rPr>
    </w:lvl>
    <w:lvl w:ilvl="6">
      <w:start w:val="1"/>
      <w:numFmt w:val="bullet"/>
      <w:lvlText w:val=""/>
      <w:lvlJc w:val="left"/>
      <w:pPr>
        <w:tabs>
          <w:tab w:val="num" w:pos="3120"/>
        </w:tabs>
        <w:ind w:left="3120" w:hanging="360"/>
      </w:pPr>
      <w:rPr>
        <w:rFonts w:ascii="Symbol" w:hAnsi="Symbol" w:cs="Symbol" w:hint="default"/>
      </w:rPr>
    </w:lvl>
    <w:lvl w:ilvl="7">
      <w:start w:val="1"/>
      <w:numFmt w:val="bullet"/>
      <w:lvlText w:val="◦"/>
      <w:lvlJc w:val="left"/>
      <w:pPr>
        <w:tabs>
          <w:tab w:val="num" w:pos="3480"/>
        </w:tabs>
        <w:ind w:left="3480" w:hanging="360"/>
      </w:pPr>
      <w:rPr>
        <w:rFonts w:ascii="OpenSymbol" w:hAnsi="OpenSymbol" w:cs="OpenSymbol" w:hint="default"/>
      </w:rPr>
    </w:lvl>
    <w:lvl w:ilvl="8">
      <w:start w:val="1"/>
      <w:numFmt w:val="bullet"/>
      <w:lvlText w:val="▪"/>
      <w:lvlJc w:val="left"/>
      <w:pPr>
        <w:tabs>
          <w:tab w:val="num" w:pos="3840"/>
        </w:tabs>
        <w:ind w:left="3840" w:hanging="360"/>
      </w:pPr>
      <w:rPr>
        <w:rFonts w:ascii="OpenSymbol" w:hAnsi="OpenSymbol" w:cs="OpenSymbol" w:hint="default"/>
      </w:rPr>
    </w:lvl>
  </w:abstractNum>
  <w:abstractNum w:abstractNumId="26" w15:restartNumberingAfterBreak="0">
    <w:nsid w:val="5CF4493D"/>
    <w:multiLevelType w:val="multilevel"/>
    <w:tmpl w:val="C658C2F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69884E72"/>
    <w:multiLevelType w:val="multilevel"/>
    <w:tmpl w:val="3D42A204"/>
    <w:lvl w:ilvl="0">
      <w:start w:val="1"/>
      <w:numFmt w:val="bullet"/>
      <w:lvlText w:val=""/>
      <w:lvlJc w:val="left"/>
      <w:pPr>
        <w:tabs>
          <w:tab w:val="num" w:pos="227"/>
        </w:tabs>
        <w:ind w:left="227" w:hanging="22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8" w15:restartNumberingAfterBreak="0">
    <w:nsid w:val="6C890EF4"/>
    <w:multiLevelType w:val="multilevel"/>
    <w:tmpl w:val="A390353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5B27722"/>
    <w:multiLevelType w:val="multilevel"/>
    <w:tmpl w:val="6F801C2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7B5F4512"/>
    <w:multiLevelType w:val="multilevel"/>
    <w:tmpl w:val="2C10E3F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1" w15:restartNumberingAfterBreak="0">
    <w:nsid w:val="7D7121B0"/>
    <w:multiLevelType w:val="multilevel"/>
    <w:tmpl w:val="052CB566"/>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DF161FA"/>
    <w:multiLevelType w:val="multilevel"/>
    <w:tmpl w:val="F9DE8094"/>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7E376098"/>
    <w:multiLevelType w:val="multilevel"/>
    <w:tmpl w:val="0298F47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1347244425">
    <w:abstractNumId w:val="0"/>
  </w:num>
  <w:num w:numId="2" w16cid:durableId="611941931">
    <w:abstractNumId w:val="1"/>
  </w:num>
  <w:num w:numId="3" w16cid:durableId="2072997388">
    <w:abstractNumId w:val="2"/>
  </w:num>
  <w:num w:numId="4" w16cid:durableId="1826824622">
    <w:abstractNumId w:val="15"/>
  </w:num>
  <w:num w:numId="5" w16cid:durableId="1800881586">
    <w:abstractNumId w:val="4"/>
  </w:num>
  <w:num w:numId="6" w16cid:durableId="427578009">
    <w:abstractNumId w:val="8"/>
  </w:num>
  <w:num w:numId="7" w16cid:durableId="38825794">
    <w:abstractNumId w:val="30"/>
  </w:num>
  <w:num w:numId="8" w16cid:durableId="2088108155">
    <w:abstractNumId w:val="29"/>
  </w:num>
  <w:num w:numId="9" w16cid:durableId="706837563">
    <w:abstractNumId w:val="25"/>
  </w:num>
  <w:num w:numId="10" w16cid:durableId="803079752">
    <w:abstractNumId w:val="17"/>
  </w:num>
  <w:num w:numId="11" w16cid:durableId="945042815">
    <w:abstractNumId w:val="13"/>
  </w:num>
  <w:num w:numId="12" w16cid:durableId="2038460654">
    <w:abstractNumId w:val="10"/>
  </w:num>
  <w:num w:numId="13" w16cid:durableId="385026676">
    <w:abstractNumId w:val="14"/>
  </w:num>
  <w:num w:numId="14" w16cid:durableId="520977305">
    <w:abstractNumId w:val="28"/>
  </w:num>
  <w:num w:numId="15" w16cid:durableId="1865483731">
    <w:abstractNumId w:val="31"/>
  </w:num>
  <w:num w:numId="16" w16cid:durableId="646010270">
    <w:abstractNumId w:val="20"/>
  </w:num>
  <w:num w:numId="17" w16cid:durableId="468743241">
    <w:abstractNumId w:val="6"/>
  </w:num>
  <w:num w:numId="18" w16cid:durableId="1261066045">
    <w:abstractNumId w:val="9"/>
  </w:num>
  <w:num w:numId="19" w16cid:durableId="1128743293">
    <w:abstractNumId w:val="16"/>
  </w:num>
  <w:num w:numId="20" w16cid:durableId="1447381784">
    <w:abstractNumId w:val="18"/>
  </w:num>
  <w:num w:numId="21" w16cid:durableId="1480534525">
    <w:abstractNumId w:val="21"/>
  </w:num>
  <w:num w:numId="22" w16cid:durableId="1688867713">
    <w:abstractNumId w:val="24"/>
  </w:num>
  <w:num w:numId="23" w16cid:durableId="1181890608">
    <w:abstractNumId w:val="26"/>
  </w:num>
  <w:num w:numId="24" w16cid:durableId="700861368">
    <w:abstractNumId w:val="5"/>
  </w:num>
  <w:num w:numId="25" w16cid:durableId="1798527524">
    <w:abstractNumId w:val="32"/>
  </w:num>
  <w:num w:numId="26" w16cid:durableId="773209279">
    <w:abstractNumId w:val="7"/>
  </w:num>
  <w:num w:numId="27" w16cid:durableId="961614060">
    <w:abstractNumId w:val="33"/>
  </w:num>
  <w:num w:numId="28" w16cid:durableId="2059088879">
    <w:abstractNumId w:val="27"/>
  </w:num>
  <w:num w:numId="29" w16cid:durableId="1646620277">
    <w:abstractNumId w:val="12"/>
  </w:num>
  <w:num w:numId="30" w16cid:durableId="326909999">
    <w:abstractNumId w:val="22"/>
  </w:num>
  <w:num w:numId="31" w16cid:durableId="800079908">
    <w:abstractNumId w:val="11"/>
  </w:num>
  <w:num w:numId="32" w16cid:durableId="1683623267">
    <w:abstractNumId w:val="3"/>
  </w:num>
  <w:num w:numId="33" w16cid:durableId="833181630">
    <w:abstractNumId w:val="19"/>
  </w:num>
  <w:num w:numId="34" w16cid:durableId="17744711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24F"/>
    <w:rsid w:val="000013CE"/>
    <w:rsid w:val="00002005"/>
    <w:rsid w:val="0000360A"/>
    <w:rsid w:val="00007F84"/>
    <w:rsid w:val="00012CF0"/>
    <w:rsid w:val="00012E58"/>
    <w:rsid w:val="00015860"/>
    <w:rsid w:val="00024BD9"/>
    <w:rsid w:val="00026E0E"/>
    <w:rsid w:val="00027B0F"/>
    <w:rsid w:val="00033C46"/>
    <w:rsid w:val="000401AC"/>
    <w:rsid w:val="0004126D"/>
    <w:rsid w:val="0004174E"/>
    <w:rsid w:val="000446FE"/>
    <w:rsid w:val="000517FF"/>
    <w:rsid w:val="00051C81"/>
    <w:rsid w:val="000533E4"/>
    <w:rsid w:val="0005623A"/>
    <w:rsid w:val="00067102"/>
    <w:rsid w:val="0007154F"/>
    <w:rsid w:val="000725A5"/>
    <w:rsid w:val="00072951"/>
    <w:rsid w:val="0009529B"/>
    <w:rsid w:val="000A3E6C"/>
    <w:rsid w:val="000A472A"/>
    <w:rsid w:val="000A5680"/>
    <w:rsid w:val="000B0DF3"/>
    <w:rsid w:val="000B2752"/>
    <w:rsid w:val="000B590F"/>
    <w:rsid w:val="000C12ED"/>
    <w:rsid w:val="000C14EC"/>
    <w:rsid w:val="000C58F6"/>
    <w:rsid w:val="000D0A28"/>
    <w:rsid w:val="000D0CAF"/>
    <w:rsid w:val="000D76A9"/>
    <w:rsid w:val="000E3AAF"/>
    <w:rsid w:val="000E3E7F"/>
    <w:rsid w:val="000E4A07"/>
    <w:rsid w:val="000E4EAD"/>
    <w:rsid w:val="000E51DB"/>
    <w:rsid w:val="000E51E4"/>
    <w:rsid w:val="000F5787"/>
    <w:rsid w:val="00102448"/>
    <w:rsid w:val="001024FB"/>
    <w:rsid w:val="00102536"/>
    <w:rsid w:val="001057EE"/>
    <w:rsid w:val="00110197"/>
    <w:rsid w:val="001148B5"/>
    <w:rsid w:val="0011770B"/>
    <w:rsid w:val="001200CC"/>
    <w:rsid w:val="00121F8A"/>
    <w:rsid w:val="001274E8"/>
    <w:rsid w:val="001332A3"/>
    <w:rsid w:val="001376B3"/>
    <w:rsid w:val="00141E0E"/>
    <w:rsid w:val="00146DB0"/>
    <w:rsid w:val="00147F3D"/>
    <w:rsid w:val="001509EE"/>
    <w:rsid w:val="00162E04"/>
    <w:rsid w:val="00165FC7"/>
    <w:rsid w:val="001677A9"/>
    <w:rsid w:val="00167E9E"/>
    <w:rsid w:val="00175281"/>
    <w:rsid w:val="00182460"/>
    <w:rsid w:val="00186213"/>
    <w:rsid w:val="00197173"/>
    <w:rsid w:val="001A1461"/>
    <w:rsid w:val="001A333A"/>
    <w:rsid w:val="001A36F2"/>
    <w:rsid w:val="001A4634"/>
    <w:rsid w:val="001A4B60"/>
    <w:rsid w:val="001B01CC"/>
    <w:rsid w:val="001B2AED"/>
    <w:rsid w:val="001C01F1"/>
    <w:rsid w:val="001C3C4C"/>
    <w:rsid w:val="001C43E7"/>
    <w:rsid w:val="001C75AE"/>
    <w:rsid w:val="001D2296"/>
    <w:rsid w:val="001D294A"/>
    <w:rsid w:val="001D29A1"/>
    <w:rsid w:val="001D757B"/>
    <w:rsid w:val="001E0B1F"/>
    <w:rsid w:val="001E1FA4"/>
    <w:rsid w:val="001E3343"/>
    <w:rsid w:val="001E361D"/>
    <w:rsid w:val="001E61BD"/>
    <w:rsid w:val="001F47C3"/>
    <w:rsid w:val="001F4CB0"/>
    <w:rsid w:val="00200376"/>
    <w:rsid w:val="002023A8"/>
    <w:rsid w:val="002028B2"/>
    <w:rsid w:val="00205519"/>
    <w:rsid w:val="00207F56"/>
    <w:rsid w:val="002119FB"/>
    <w:rsid w:val="002120F3"/>
    <w:rsid w:val="002132AB"/>
    <w:rsid w:val="00214828"/>
    <w:rsid w:val="00216711"/>
    <w:rsid w:val="00217492"/>
    <w:rsid w:val="00225047"/>
    <w:rsid w:val="00233BD8"/>
    <w:rsid w:val="00235870"/>
    <w:rsid w:val="00237819"/>
    <w:rsid w:val="002419FF"/>
    <w:rsid w:val="00252395"/>
    <w:rsid w:val="00253F7E"/>
    <w:rsid w:val="0026380A"/>
    <w:rsid w:val="00266037"/>
    <w:rsid w:val="002663E4"/>
    <w:rsid w:val="002678B9"/>
    <w:rsid w:val="00275FAB"/>
    <w:rsid w:val="002769CA"/>
    <w:rsid w:val="00276E6D"/>
    <w:rsid w:val="002805F2"/>
    <w:rsid w:val="002816AA"/>
    <w:rsid w:val="002822A1"/>
    <w:rsid w:val="00285CBE"/>
    <w:rsid w:val="0028626B"/>
    <w:rsid w:val="00290DCA"/>
    <w:rsid w:val="00292BBF"/>
    <w:rsid w:val="002967AD"/>
    <w:rsid w:val="002A22B5"/>
    <w:rsid w:val="002A2C00"/>
    <w:rsid w:val="002A605C"/>
    <w:rsid w:val="002A7D30"/>
    <w:rsid w:val="002B182D"/>
    <w:rsid w:val="002C02B2"/>
    <w:rsid w:val="002C1FE9"/>
    <w:rsid w:val="002D5D82"/>
    <w:rsid w:val="002D7F1C"/>
    <w:rsid w:val="002E0332"/>
    <w:rsid w:val="002E4B73"/>
    <w:rsid w:val="002E56BE"/>
    <w:rsid w:val="002E5E4D"/>
    <w:rsid w:val="002F254E"/>
    <w:rsid w:val="002F25B6"/>
    <w:rsid w:val="00301685"/>
    <w:rsid w:val="00301B83"/>
    <w:rsid w:val="00305498"/>
    <w:rsid w:val="00307CD0"/>
    <w:rsid w:val="00311473"/>
    <w:rsid w:val="003136EC"/>
    <w:rsid w:val="0031424F"/>
    <w:rsid w:val="00321222"/>
    <w:rsid w:val="0033265D"/>
    <w:rsid w:val="003333AC"/>
    <w:rsid w:val="003457B4"/>
    <w:rsid w:val="00345F79"/>
    <w:rsid w:val="00351638"/>
    <w:rsid w:val="00356941"/>
    <w:rsid w:val="00365C3E"/>
    <w:rsid w:val="00370F15"/>
    <w:rsid w:val="003724A4"/>
    <w:rsid w:val="00372745"/>
    <w:rsid w:val="0038071F"/>
    <w:rsid w:val="00381CF1"/>
    <w:rsid w:val="003844F6"/>
    <w:rsid w:val="0038558D"/>
    <w:rsid w:val="00386D14"/>
    <w:rsid w:val="00393CEA"/>
    <w:rsid w:val="00394A30"/>
    <w:rsid w:val="003A2A1B"/>
    <w:rsid w:val="003A2E8D"/>
    <w:rsid w:val="003A379D"/>
    <w:rsid w:val="003A737F"/>
    <w:rsid w:val="003B022D"/>
    <w:rsid w:val="003B0CDA"/>
    <w:rsid w:val="003B5878"/>
    <w:rsid w:val="003B7556"/>
    <w:rsid w:val="003C2CCE"/>
    <w:rsid w:val="003D0F35"/>
    <w:rsid w:val="003D2C09"/>
    <w:rsid w:val="003D61E3"/>
    <w:rsid w:val="003E0062"/>
    <w:rsid w:val="003E1399"/>
    <w:rsid w:val="003E1F6A"/>
    <w:rsid w:val="003F02A1"/>
    <w:rsid w:val="003F1079"/>
    <w:rsid w:val="003F155E"/>
    <w:rsid w:val="003F183C"/>
    <w:rsid w:val="004060BF"/>
    <w:rsid w:val="004120B9"/>
    <w:rsid w:val="00414751"/>
    <w:rsid w:val="004179DD"/>
    <w:rsid w:val="00431B76"/>
    <w:rsid w:val="00433D3F"/>
    <w:rsid w:val="004424C8"/>
    <w:rsid w:val="004435C4"/>
    <w:rsid w:val="00446A0D"/>
    <w:rsid w:val="0045129A"/>
    <w:rsid w:val="00451731"/>
    <w:rsid w:val="0045502E"/>
    <w:rsid w:val="00457068"/>
    <w:rsid w:val="004706C7"/>
    <w:rsid w:val="00473250"/>
    <w:rsid w:val="00473E99"/>
    <w:rsid w:val="00475A9D"/>
    <w:rsid w:val="00477212"/>
    <w:rsid w:val="00477F58"/>
    <w:rsid w:val="00481018"/>
    <w:rsid w:val="004830AD"/>
    <w:rsid w:val="00487BB6"/>
    <w:rsid w:val="00490361"/>
    <w:rsid w:val="00490E45"/>
    <w:rsid w:val="00497145"/>
    <w:rsid w:val="004976A0"/>
    <w:rsid w:val="004A76C3"/>
    <w:rsid w:val="004B17FD"/>
    <w:rsid w:val="004B254D"/>
    <w:rsid w:val="004B2D0E"/>
    <w:rsid w:val="004B5FF4"/>
    <w:rsid w:val="004B6BBF"/>
    <w:rsid w:val="004C0CC1"/>
    <w:rsid w:val="004C19C2"/>
    <w:rsid w:val="004C6DFB"/>
    <w:rsid w:val="004D0022"/>
    <w:rsid w:val="004D007B"/>
    <w:rsid w:val="004D25AD"/>
    <w:rsid w:val="004D7669"/>
    <w:rsid w:val="004E7691"/>
    <w:rsid w:val="004F2BEE"/>
    <w:rsid w:val="00503118"/>
    <w:rsid w:val="0050479D"/>
    <w:rsid w:val="005072E0"/>
    <w:rsid w:val="00513DD4"/>
    <w:rsid w:val="0051535D"/>
    <w:rsid w:val="00521DE9"/>
    <w:rsid w:val="00526211"/>
    <w:rsid w:val="0053247E"/>
    <w:rsid w:val="00533916"/>
    <w:rsid w:val="00535EEF"/>
    <w:rsid w:val="0054341D"/>
    <w:rsid w:val="005509A5"/>
    <w:rsid w:val="00556FDE"/>
    <w:rsid w:val="00562630"/>
    <w:rsid w:val="0057173C"/>
    <w:rsid w:val="00574618"/>
    <w:rsid w:val="005749E9"/>
    <w:rsid w:val="0057696E"/>
    <w:rsid w:val="00583ABF"/>
    <w:rsid w:val="005843A7"/>
    <w:rsid w:val="005866AE"/>
    <w:rsid w:val="005866E8"/>
    <w:rsid w:val="0059095C"/>
    <w:rsid w:val="00591EBD"/>
    <w:rsid w:val="00595DFD"/>
    <w:rsid w:val="005A2D0C"/>
    <w:rsid w:val="005A7FE9"/>
    <w:rsid w:val="005B2E74"/>
    <w:rsid w:val="005B2E8B"/>
    <w:rsid w:val="005B598D"/>
    <w:rsid w:val="005C1034"/>
    <w:rsid w:val="005C636F"/>
    <w:rsid w:val="005D2E55"/>
    <w:rsid w:val="005D302E"/>
    <w:rsid w:val="005D5366"/>
    <w:rsid w:val="005D75C4"/>
    <w:rsid w:val="005E27F0"/>
    <w:rsid w:val="005E465C"/>
    <w:rsid w:val="005E573B"/>
    <w:rsid w:val="005F2ADC"/>
    <w:rsid w:val="005F3D79"/>
    <w:rsid w:val="005F3E60"/>
    <w:rsid w:val="005F7112"/>
    <w:rsid w:val="00601F17"/>
    <w:rsid w:val="00604B54"/>
    <w:rsid w:val="0060702E"/>
    <w:rsid w:val="0061103A"/>
    <w:rsid w:val="00615396"/>
    <w:rsid w:val="00615E27"/>
    <w:rsid w:val="00615ED0"/>
    <w:rsid w:val="006257A4"/>
    <w:rsid w:val="006401B5"/>
    <w:rsid w:val="0064024D"/>
    <w:rsid w:val="0064120B"/>
    <w:rsid w:val="00642741"/>
    <w:rsid w:val="006509BF"/>
    <w:rsid w:val="006510B5"/>
    <w:rsid w:val="0065204A"/>
    <w:rsid w:val="006554A6"/>
    <w:rsid w:val="0066023F"/>
    <w:rsid w:val="00664148"/>
    <w:rsid w:val="006652A7"/>
    <w:rsid w:val="006722AC"/>
    <w:rsid w:val="00675286"/>
    <w:rsid w:val="00675A43"/>
    <w:rsid w:val="00685140"/>
    <w:rsid w:val="006868BD"/>
    <w:rsid w:val="00690169"/>
    <w:rsid w:val="006A02EA"/>
    <w:rsid w:val="006A1F59"/>
    <w:rsid w:val="006A28B9"/>
    <w:rsid w:val="006A3D26"/>
    <w:rsid w:val="006A5386"/>
    <w:rsid w:val="006B3113"/>
    <w:rsid w:val="006C0564"/>
    <w:rsid w:val="006C2D26"/>
    <w:rsid w:val="006C3D83"/>
    <w:rsid w:val="006C5DD5"/>
    <w:rsid w:val="006C6992"/>
    <w:rsid w:val="006E0881"/>
    <w:rsid w:val="006E195F"/>
    <w:rsid w:val="006E5613"/>
    <w:rsid w:val="006E7674"/>
    <w:rsid w:val="006F1EA7"/>
    <w:rsid w:val="00700B2E"/>
    <w:rsid w:val="00701BC3"/>
    <w:rsid w:val="00701E9B"/>
    <w:rsid w:val="007048A2"/>
    <w:rsid w:val="0071413B"/>
    <w:rsid w:val="00720A3B"/>
    <w:rsid w:val="00723A8D"/>
    <w:rsid w:val="007266BB"/>
    <w:rsid w:val="007327E0"/>
    <w:rsid w:val="00734920"/>
    <w:rsid w:val="00737027"/>
    <w:rsid w:val="007378DF"/>
    <w:rsid w:val="00743565"/>
    <w:rsid w:val="0074663F"/>
    <w:rsid w:val="00750BD6"/>
    <w:rsid w:val="00754D20"/>
    <w:rsid w:val="00755775"/>
    <w:rsid w:val="007607D7"/>
    <w:rsid w:val="00764C67"/>
    <w:rsid w:val="007650CB"/>
    <w:rsid w:val="00773F16"/>
    <w:rsid w:val="00776771"/>
    <w:rsid w:val="00783726"/>
    <w:rsid w:val="00785AF0"/>
    <w:rsid w:val="00786A15"/>
    <w:rsid w:val="007910A2"/>
    <w:rsid w:val="00792B86"/>
    <w:rsid w:val="0079592A"/>
    <w:rsid w:val="0079734A"/>
    <w:rsid w:val="007A2BCA"/>
    <w:rsid w:val="007A54A1"/>
    <w:rsid w:val="007A5592"/>
    <w:rsid w:val="007A58DE"/>
    <w:rsid w:val="007B14EA"/>
    <w:rsid w:val="007B1B31"/>
    <w:rsid w:val="007B24CC"/>
    <w:rsid w:val="007B3330"/>
    <w:rsid w:val="007C1873"/>
    <w:rsid w:val="007D555F"/>
    <w:rsid w:val="007D714A"/>
    <w:rsid w:val="007E7D2E"/>
    <w:rsid w:val="007F3B30"/>
    <w:rsid w:val="007F4A6D"/>
    <w:rsid w:val="00802C7A"/>
    <w:rsid w:val="00811523"/>
    <w:rsid w:val="00815DAD"/>
    <w:rsid w:val="00817A05"/>
    <w:rsid w:val="00825B61"/>
    <w:rsid w:val="00827E40"/>
    <w:rsid w:val="008354AF"/>
    <w:rsid w:val="008354B2"/>
    <w:rsid w:val="00835C7A"/>
    <w:rsid w:val="00841481"/>
    <w:rsid w:val="00842BBC"/>
    <w:rsid w:val="00842D66"/>
    <w:rsid w:val="008439BC"/>
    <w:rsid w:val="00844AE4"/>
    <w:rsid w:val="00853091"/>
    <w:rsid w:val="00853327"/>
    <w:rsid w:val="008551AD"/>
    <w:rsid w:val="00855F8B"/>
    <w:rsid w:val="008617FD"/>
    <w:rsid w:val="00863862"/>
    <w:rsid w:val="008645FC"/>
    <w:rsid w:val="00866676"/>
    <w:rsid w:val="00871752"/>
    <w:rsid w:val="0087627A"/>
    <w:rsid w:val="00876572"/>
    <w:rsid w:val="008830ED"/>
    <w:rsid w:val="00883687"/>
    <w:rsid w:val="0089321A"/>
    <w:rsid w:val="008A3E5B"/>
    <w:rsid w:val="008A4521"/>
    <w:rsid w:val="008A4B8B"/>
    <w:rsid w:val="008A4C32"/>
    <w:rsid w:val="008A5051"/>
    <w:rsid w:val="008A6D9E"/>
    <w:rsid w:val="008B071C"/>
    <w:rsid w:val="008C363A"/>
    <w:rsid w:val="008C76AD"/>
    <w:rsid w:val="008D71BC"/>
    <w:rsid w:val="008E1087"/>
    <w:rsid w:val="008E1BB3"/>
    <w:rsid w:val="008E2551"/>
    <w:rsid w:val="008F265E"/>
    <w:rsid w:val="008F28EF"/>
    <w:rsid w:val="008F781A"/>
    <w:rsid w:val="008F7ED6"/>
    <w:rsid w:val="00901D7A"/>
    <w:rsid w:val="00905343"/>
    <w:rsid w:val="00910308"/>
    <w:rsid w:val="00914F4D"/>
    <w:rsid w:val="0091799F"/>
    <w:rsid w:val="0092270A"/>
    <w:rsid w:val="0092344E"/>
    <w:rsid w:val="00925F32"/>
    <w:rsid w:val="00930200"/>
    <w:rsid w:val="009328D3"/>
    <w:rsid w:val="0093714C"/>
    <w:rsid w:val="00937D2D"/>
    <w:rsid w:val="00952AD5"/>
    <w:rsid w:val="00953635"/>
    <w:rsid w:val="00953874"/>
    <w:rsid w:val="0095760A"/>
    <w:rsid w:val="00960046"/>
    <w:rsid w:val="00966F98"/>
    <w:rsid w:val="00967C90"/>
    <w:rsid w:val="00970E02"/>
    <w:rsid w:val="0097432C"/>
    <w:rsid w:val="009768FB"/>
    <w:rsid w:val="0097733B"/>
    <w:rsid w:val="00977342"/>
    <w:rsid w:val="00985F19"/>
    <w:rsid w:val="00987C4F"/>
    <w:rsid w:val="009A0724"/>
    <w:rsid w:val="009A09BA"/>
    <w:rsid w:val="009A0A02"/>
    <w:rsid w:val="009A67BC"/>
    <w:rsid w:val="009B46E3"/>
    <w:rsid w:val="009B5B76"/>
    <w:rsid w:val="009C066A"/>
    <w:rsid w:val="009C180A"/>
    <w:rsid w:val="009C3E8A"/>
    <w:rsid w:val="009C6951"/>
    <w:rsid w:val="009D151A"/>
    <w:rsid w:val="009D18AC"/>
    <w:rsid w:val="009F1692"/>
    <w:rsid w:val="009F3858"/>
    <w:rsid w:val="00A04890"/>
    <w:rsid w:val="00A14905"/>
    <w:rsid w:val="00A154C3"/>
    <w:rsid w:val="00A156D8"/>
    <w:rsid w:val="00A1584D"/>
    <w:rsid w:val="00A15B0A"/>
    <w:rsid w:val="00A21407"/>
    <w:rsid w:val="00A233A9"/>
    <w:rsid w:val="00A2366A"/>
    <w:rsid w:val="00A23F53"/>
    <w:rsid w:val="00A27783"/>
    <w:rsid w:val="00A35359"/>
    <w:rsid w:val="00A40F21"/>
    <w:rsid w:val="00A4257D"/>
    <w:rsid w:val="00A44644"/>
    <w:rsid w:val="00A47F12"/>
    <w:rsid w:val="00A51628"/>
    <w:rsid w:val="00A5280D"/>
    <w:rsid w:val="00A56AF5"/>
    <w:rsid w:val="00A60F04"/>
    <w:rsid w:val="00A61FEC"/>
    <w:rsid w:val="00A6532E"/>
    <w:rsid w:val="00A71811"/>
    <w:rsid w:val="00A73A05"/>
    <w:rsid w:val="00A745DB"/>
    <w:rsid w:val="00A74EE1"/>
    <w:rsid w:val="00A7574A"/>
    <w:rsid w:val="00A7627A"/>
    <w:rsid w:val="00A76E82"/>
    <w:rsid w:val="00A76F15"/>
    <w:rsid w:val="00A81B50"/>
    <w:rsid w:val="00A821D9"/>
    <w:rsid w:val="00A8463C"/>
    <w:rsid w:val="00A85184"/>
    <w:rsid w:val="00A93CF4"/>
    <w:rsid w:val="00A97117"/>
    <w:rsid w:val="00AA5878"/>
    <w:rsid w:val="00AB544C"/>
    <w:rsid w:val="00AC59B1"/>
    <w:rsid w:val="00AC5DAD"/>
    <w:rsid w:val="00AD0A3D"/>
    <w:rsid w:val="00AD6573"/>
    <w:rsid w:val="00AD7D69"/>
    <w:rsid w:val="00AE3DF8"/>
    <w:rsid w:val="00AE4747"/>
    <w:rsid w:val="00AF50AC"/>
    <w:rsid w:val="00AF711E"/>
    <w:rsid w:val="00AF7E69"/>
    <w:rsid w:val="00B019D0"/>
    <w:rsid w:val="00B07CE5"/>
    <w:rsid w:val="00B12608"/>
    <w:rsid w:val="00B1267D"/>
    <w:rsid w:val="00B13E00"/>
    <w:rsid w:val="00B16BC9"/>
    <w:rsid w:val="00B20CE4"/>
    <w:rsid w:val="00B21F34"/>
    <w:rsid w:val="00B279D3"/>
    <w:rsid w:val="00B311F3"/>
    <w:rsid w:val="00B31B5D"/>
    <w:rsid w:val="00B31F2A"/>
    <w:rsid w:val="00B47691"/>
    <w:rsid w:val="00B54239"/>
    <w:rsid w:val="00B54961"/>
    <w:rsid w:val="00B60CB9"/>
    <w:rsid w:val="00B67A59"/>
    <w:rsid w:val="00B70F56"/>
    <w:rsid w:val="00B72EC7"/>
    <w:rsid w:val="00B733A8"/>
    <w:rsid w:val="00B75B17"/>
    <w:rsid w:val="00B92DAE"/>
    <w:rsid w:val="00B97792"/>
    <w:rsid w:val="00BA4918"/>
    <w:rsid w:val="00BA6895"/>
    <w:rsid w:val="00BB136B"/>
    <w:rsid w:val="00BB25F2"/>
    <w:rsid w:val="00BB2991"/>
    <w:rsid w:val="00BB2D68"/>
    <w:rsid w:val="00BB594C"/>
    <w:rsid w:val="00BB6EFC"/>
    <w:rsid w:val="00BC24FE"/>
    <w:rsid w:val="00BC3D3D"/>
    <w:rsid w:val="00BE0578"/>
    <w:rsid w:val="00BE49C6"/>
    <w:rsid w:val="00BE6E39"/>
    <w:rsid w:val="00BE7CFB"/>
    <w:rsid w:val="00BF3A01"/>
    <w:rsid w:val="00BF53B6"/>
    <w:rsid w:val="00C01B3D"/>
    <w:rsid w:val="00C01BF1"/>
    <w:rsid w:val="00C1230E"/>
    <w:rsid w:val="00C13C66"/>
    <w:rsid w:val="00C1735F"/>
    <w:rsid w:val="00C204A4"/>
    <w:rsid w:val="00C35FD2"/>
    <w:rsid w:val="00C446EA"/>
    <w:rsid w:val="00C46FEA"/>
    <w:rsid w:val="00C52733"/>
    <w:rsid w:val="00C537CC"/>
    <w:rsid w:val="00C545FB"/>
    <w:rsid w:val="00C54A55"/>
    <w:rsid w:val="00C54FC7"/>
    <w:rsid w:val="00C55DB9"/>
    <w:rsid w:val="00C61D08"/>
    <w:rsid w:val="00C62B93"/>
    <w:rsid w:val="00C73337"/>
    <w:rsid w:val="00C74AEA"/>
    <w:rsid w:val="00C82A54"/>
    <w:rsid w:val="00C84554"/>
    <w:rsid w:val="00C85287"/>
    <w:rsid w:val="00C94F74"/>
    <w:rsid w:val="00CA3AB2"/>
    <w:rsid w:val="00CB6905"/>
    <w:rsid w:val="00CB71DA"/>
    <w:rsid w:val="00CB75ED"/>
    <w:rsid w:val="00CC0787"/>
    <w:rsid w:val="00CC51FF"/>
    <w:rsid w:val="00CC67A6"/>
    <w:rsid w:val="00CD153F"/>
    <w:rsid w:val="00CD3C47"/>
    <w:rsid w:val="00CE35AA"/>
    <w:rsid w:val="00CE423B"/>
    <w:rsid w:val="00CF0D49"/>
    <w:rsid w:val="00CF1406"/>
    <w:rsid w:val="00CF1D02"/>
    <w:rsid w:val="00D05B9E"/>
    <w:rsid w:val="00D06540"/>
    <w:rsid w:val="00D14E24"/>
    <w:rsid w:val="00D15EAC"/>
    <w:rsid w:val="00D165B9"/>
    <w:rsid w:val="00D20CF1"/>
    <w:rsid w:val="00D238FB"/>
    <w:rsid w:val="00D265BE"/>
    <w:rsid w:val="00D2788F"/>
    <w:rsid w:val="00D32791"/>
    <w:rsid w:val="00D34A03"/>
    <w:rsid w:val="00D35528"/>
    <w:rsid w:val="00D425EF"/>
    <w:rsid w:val="00D449CB"/>
    <w:rsid w:val="00D45D56"/>
    <w:rsid w:val="00D5477F"/>
    <w:rsid w:val="00D5686F"/>
    <w:rsid w:val="00D70F9F"/>
    <w:rsid w:val="00D734A1"/>
    <w:rsid w:val="00D82867"/>
    <w:rsid w:val="00D845D8"/>
    <w:rsid w:val="00D964D1"/>
    <w:rsid w:val="00D96FA0"/>
    <w:rsid w:val="00DA3AD3"/>
    <w:rsid w:val="00DB7412"/>
    <w:rsid w:val="00DC2EE8"/>
    <w:rsid w:val="00DC4F95"/>
    <w:rsid w:val="00DD5559"/>
    <w:rsid w:val="00DE3572"/>
    <w:rsid w:val="00DE44B4"/>
    <w:rsid w:val="00DE54DC"/>
    <w:rsid w:val="00DE72F0"/>
    <w:rsid w:val="00DE7CBC"/>
    <w:rsid w:val="00DF0BFF"/>
    <w:rsid w:val="00DF144B"/>
    <w:rsid w:val="00DF1A42"/>
    <w:rsid w:val="00DF33EF"/>
    <w:rsid w:val="00DF3D90"/>
    <w:rsid w:val="00DF56D7"/>
    <w:rsid w:val="00DF6261"/>
    <w:rsid w:val="00DF709F"/>
    <w:rsid w:val="00E0600E"/>
    <w:rsid w:val="00E0648F"/>
    <w:rsid w:val="00E134EF"/>
    <w:rsid w:val="00E13B3D"/>
    <w:rsid w:val="00E25338"/>
    <w:rsid w:val="00E33B3E"/>
    <w:rsid w:val="00E41A44"/>
    <w:rsid w:val="00E472EB"/>
    <w:rsid w:val="00E553D6"/>
    <w:rsid w:val="00E63F0E"/>
    <w:rsid w:val="00E67917"/>
    <w:rsid w:val="00E73372"/>
    <w:rsid w:val="00E75D56"/>
    <w:rsid w:val="00E936F2"/>
    <w:rsid w:val="00EA1D1A"/>
    <w:rsid w:val="00EA3E23"/>
    <w:rsid w:val="00EA5FD2"/>
    <w:rsid w:val="00EA6CB3"/>
    <w:rsid w:val="00EB0C22"/>
    <w:rsid w:val="00EC421E"/>
    <w:rsid w:val="00ED146E"/>
    <w:rsid w:val="00ED6250"/>
    <w:rsid w:val="00EE4D99"/>
    <w:rsid w:val="00EE5289"/>
    <w:rsid w:val="00EF0F87"/>
    <w:rsid w:val="00EF3413"/>
    <w:rsid w:val="00EF4D61"/>
    <w:rsid w:val="00EF6EE6"/>
    <w:rsid w:val="00EF79FB"/>
    <w:rsid w:val="00F01651"/>
    <w:rsid w:val="00F0353E"/>
    <w:rsid w:val="00F037EB"/>
    <w:rsid w:val="00F0609A"/>
    <w:rsid w:val="00F07C0D"/>
    <w:rsid w:val="00F10212"/>
    <w:rsid w:val="00F13552"/>
    <w:rsid w:val="00F1402F"/>
    <w:rsid w:val="00F15742"/>
    <w:rsid w:val="00F1681F"/>
    <w:rsid w:val="00F177D1"/>
    <w:rsid w:val="00F208F7"/>
    <w:rsid w:val="00F25117"/>
    <w:rsid w:val="00F31E48"/>
    <w:rsid w:val="00F425C9"/>
    <w:rsid w:val="00F43339"/>
    <w:rsid w:val="00F44520"/>
    <w:rsid w:val="00F51ECE"/>
    <w:rsid w:val="00F530C4"/>
    <w:rsid w:val="00F56FA9"/>
    <w:rsid w:val="00F57C61"/>
    <w:rsid w:val="00F57C9C"/>
    <w:rsid w:val="00F657AA"/>
    <w:rsid w:val="00F66C06"/>
    <w:rsid w:val="00F7329E"/>
    <w:rsid w:val="00F81B6E"/>
    <w:rsid w:val="00F81C17"/>
    <w:rsid w:val="00F85B28"/>
    <w:rsid w:val="00F85C7D"/>
    <w:rsid w:val="00F861FA"/>
    <w:rsid w:val="00F90DC8"/>
    <w:rsid w:val="00F94348"/>
    <w:rsid w:val="00F96C3E"/>
    <w:rsid w:val="00FA1E08"/>
    <w:rsid w:val="00FA2AC3"/>
    <w:rsid w:val="00FA38DE"/>
    <w:rsid w:val="00FB022E"/>
    <w:rsid w:val="00FB6B40"/>
    <w:rsid w:val="00FC1D28"/>
    <w:rsid w:val="00FC28E5"/>
    <w:rsid w:val="00FC49C5"/>
    <w:rsid w:val="00FD1F79"/>
    <w:rsid w:val="00FD272B"/>
    <w:rsid w:val="00FD5CE5"/>
    <w:rsid w:val="00FE0E16"/>
    <w:rsid w:val="00FE29DF"/>
    <w:rsid w:val="00FE4093"/>
    <w:rsid w:val="00FE4987"/>
    <w:rsid w:val="00FE5516"/>
    <w:rsid w:val="00FE742C"/>
    <w:rsid w:val="00FF146A"/>
    <w:rsid w:val="00FF29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1DE232E"/>
  <w15:docId w15:val="{2A79693F-249F-4A59-8348-95BA41C05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86D14"/>
    <w:pPr>
      <w:suppressAutoHyphens/>
    </w:pPr>
    <w:rPr>
      <w:sz w:val="24"/>
      <w:szCs w:val="24"/>
      <w:lang w:eastAsia="zh-CN"/>
    </w:rPr>
  </w:style>
  <w:style w:type="paragraph" w:styleId="Nagwek3">
    <w:name w:val="heading 3"/>
    <w:basedOn w:val="Normalny"/>
    <w:next w:val="Normalny"/>
    <w:qFormat/>
    <w:rsid w:val="002822A1"/>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386D14"/>
    <w:rPr>
      <w:rFonts w:ascii="Symbol" w:hAnsi="Symbol" w:cs="OpenSymbol"/>
    </w:rPr>
  </w:style>
  <w:style w:type="character" w:customStyle="1" w:styleId="Absatz-Standardschriftart">
    <w:name w:val="Absatz-Standardschriftart"/>
    <w:rsid w:val="00386D14"/>
  </w:style>
  <w:style w:type="character" w:customStyle="1" w:styleId="WW-Absatz-Standardschriftart">
    <w:name w:val="WW-Absatz-Standardschriftart"/>
    <w:rsid w:val="00386D14"/>
  </w:style>
  <w:style w:type="character" w:customStyle="1" w:styleId="WW-Absatz-Standardschriftart1">
    <w:name w:val="WW-Absatz-Standardschriftart1"/>
    <w:rsid w:val="00386D14"/>
  </w:style>
  <w:style w:type="character" w:customStyle="1" w:styleId="WW-Absatz-Standardschriftart11">
    <w:name w:val="WW-Absatz-Standardschriftart11"/>
    <w:rsid w:val="00386D14"/>
  </w:style>
  <w:style w:type="character" w:customStyle="1" w:styleId="WW-Absatz-Standardschriftart111">
    <w:name w:val="WW-Absatz-Standardschriftart111"/>
    <w:rsid w:val="00386D14"/>
  </w:style>
  <w:style w:type="character" w:customStyle="1" w:styleId="WW-Absatz-Standardschriftart1111">
    <w:name w:val="WW-Absatz-Standardschriftart1111"/>
    <w:rsid w:val="00386D14"/>
  </w:style>
  <w:style w:type="character" w:customStyle="1" w:styleId="Domylnaczcionkaakapitu1">
    <w:name w:val="Domyślna czcionka akapitu1"/>
    <w:rsid w:val="00386D14"/>
  </w:style>
  <w:style w:type="character" w:customStyle="1" w:styleId="Znakinumeracji">
    <w:name w:val="Znaki numeracji"/>
    <w:rsid w:val="00386D14"/>
  </w:style>
  <w:style w:type="character" w:customStyle="1" w:styleId="Symbolewypunktowania">
    <w:name w:val="Symbole wypunktowania"/>
    <w:rsid w:val="00386D14"/>
    <w:rPr>
      <w:rFonts w:ascii="OpenSymbol" w:eastAsia="OpenSymbol" w:hAnsi="OpenSymbol" w:cs="OpenSymbol"/>
    </w:rPr>
  </w:style>
  <w:style w:type="paragraph" w:customStyle="1" w:styleId="Nagwek1">
    <w:name w:val="Nagłówek1"/>
    <w:basedOn w:val="Normalny"/>
    <w:next w:val="Tekstpodstawowy"/>
    <w:rsid w:val="00386D14"/>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sid w:val="00386D14"/>
    <w:rPr>
      <w:sz w:val="28"/>
    </w:rPr>
  </w:style>
  <w:style w:type="paragraph" w:styleId="Lista">
    <w:name w:val="List"/>
    <w:basedOn w:val="Tekstpodstawowy"/>
    <w:rsid w:val="00386D14"/>
    <w:rPr>
      <w:rFonts w:cs="Tahoma"/>
    </w:rPr>
  </w:style>
  <w:style w:type="paragraph" w:styleId="Legenda">
    <w:name w:val="caption"/>
    <w:basedOn w:val="Normalny"/>
    <w:qFormat/>
    <w:rsid w:val="00386D14"/>
    <w:pPr>
      <w:suppressLineNumbers/>
      <w:spacing w:before="120" w:after="120"/>
    </w:pPr>
    <w:rPr>
      <w:rFonts w:cs="Tahoma"/>
      <w:i/>
      <w:iCs/>
    </w:rPr>
  </w:style>
  <w:style w:type="paragraph" w:customStyle="1" w:styleId="Indeks">
    <w:name w:val="Indeks"/>
    <w:basedOn w:val="Normalny"/>
    <w:rsid w:val="00386D14"/>
    <w:pPr>
      <w:suppressLineNumbers/>
    </w:pPr>
    <w:rPr>
      <w:rFonts w:cs="Tahoma"/>
    </w:rPr>
  </w:style>
  <w:style w:type="paragraph" w:customStyle="1" w:styleId="Zawartotabeli">
    <w:name w:val="Zawartość tabeli"/>
    <w:basedOn w:val="Normalny"/>
    <w:rsid w:val="00386D14"/>
    <w:pPr>
      <w:suppressLineNumbers/>
    </w:pPr>
  </w:style>
  <w:style w:type="paragraph" w:customStyle="1" w:styleId="Nagwektabeli">
    <w:name w:val="Nagłówek tabeli"/>
    <w:basedOn w:val="Zawartotabeli"/>
    <w:rsid w:val="00386D14"/>
    <w:pPr>
      <w:jc w:val="center"/>
    </w:pPr>
    <w:rPr>
      <w:b/>
      <w:bCs/>
    </w:rPr>
  </w:style>
  <w:style w:type="character" w:styleId="Odwoanieprzypisukocowego">
    <w:name w:val="endnote reference"/>
    <w:uiPriority w:val="99"/>
    <w:unhideWhenUsed/>
    <w:rsid w:val="00966F98"/>
    <w:rPr>
      <w:vertAlign w:val="superscript"/>
    </w:rPr>
  </w:style>
  <w:style w:type="paragraph" w:customStyle="1" w:styleId="Tekstpodstawowy31">
    <w:name w:val="Tekst podstawowy 31"/>
    <w:basedOn w:val="Normalny"/>
    <w:rsid w:val="00966F98"/>
    <w:pPr>
      <w:jc w:val="both"/>
    </w:pPr>
    <w:rPr>
      <w:szCs w:val="20"/>
      <w:lang w:eastAsia="ar-SA"/>
    </w:rPr>
  </w:style>
  <w:style w:type="character" w:customStyle="1" w:styleId="TekstpodstawowyZnak">
    <w:name w:val="Tekst podstawowy Znak"/>
    <w:link w:val="Tekstpodstawowy"/>
    <w:rsid w:val="008D71BC"/>
    <w:rPr>
      <w:sz w:val="28"/>
      <w:szCs w:val="24"/>
      <w:lang w:eastAsia="zh-CN"/>
    </w:rPr>
  </w:style>
  <w:style w:type="paragraph" w:styleId="Tekstprzypisukocowego">
    <w:name w:val="endnote text"/>
    <w:basedOn w:val="Normalny"/>
    <w:link w:val="TekstprzypisukocowegoZnak"/>
    <w:rsid w:val="00D2788F"/>
    <w:rPr>
      <w:sz w:val="20"/>
      <w:szCs w:val="20"/>
    </w:rPr>
  </w:style>
  <w:style w:type="character" w:customStyle="1" w:styleId="TekstprzypisukocowegoZnak">
    <w:name w:val="Tekst przypisu końcowego Znak"/>
    <w:link w:val="Tekstprzypisukocowego"/>
    <w:rsid w:val="00D2788F"/>
    <w:rPr>
      <w:lang w:eastAsia="zh-CN"/>
    </w:rPr>
  </w:style>
  <w:style w:type="paragraph" w:styleId="Akapitzlist">
    <w:name w:val="List Paragraph"/>
    <w:basedOn w:val="Normalny"/>
    <w:uiPriority w:val="34"/>
    <w:qFormat/>
    <w:rsid w:val="00A7627A"/>
    <w:pPr>
      <w:suppressAutoHyphens w:val="0"/>
      <w:spacing w:after="160" w:line="259" w:lineRule="auto"/>
      <w:ind w:left="720"/>
      <w:contextualSpacing/>
    </w:pPr>
    <w:rPr>
      <w:rFonts w:ascii="Calibri" w:eastAsia="Calibri" w:hAnsi="Calibri"/>
      <w:sz w:val="22"/>
      <w:szCs w:val="22"/>
      <w:lang w:eastAsia="en-US"/>
    </w:rPr>
  </w:style>
  <w:style w:type="paragraph" w:styleId="Tekstpodstawowywcity3">
    <w:name w:val="Body Text Indent 3"/>
    <w:basedOn w:val="Normalny"/>
    <w:link w:val="Tekstpodstawowywcity3Znak"/>
    <w:uiPriority w:val="99"/>
    <w:unhideWhenUsed/>
    <w:rsid w:val="004B254D"/>
    <w:pPr>
      <w:suppressAutoHyphens w:val="0"/>
      <w:spacing w:after="120"/>
      <w:ind w:left="283"/>
    </w:pPr>
    <w:rPr>
      <w:rFonts w:eastAsia="Calibri"/>
      <w:sz w:val="16"/>
      <w:szCs w:val="16"/>
    </w:rPr>
  </w:style>
  <w:style w:type="character" w:customStyle="1" w:styleId="Tekstpodstawowywcity3Znak">
    <w:name w:val="Tekst podstawowy wcięty 3 Znak"/>
    <w:link w:val="Tekstpodstawowywcity3"/>
    <w:uiPriority w:val="99"/>
    <w:rsid w:val="004B254D"/>
    <w:rPr>
      <w:rFonts w:eastAsia="Calibri"/>
      <w:sz w:val="16"/>
      <w:szCs w:val="16"/>
    </w:rPr>
  </w:style>
  <w:style w:type="paragraph" w:styleId="Bezodstpw">
    <w:name w:val="No Spacing"/>
    <w:uiPriority w:val="1"/>
    <w:qFormat/>
    <w:rsid w:val="004B254D"/>
    <w:rPr>
      <w:rFonts w:ascii="Calibri" w:eastAsia="Calibri" w:hAnsi="Calibri"/>
      <w:sz w:val="22"/>
      <w:szCs w:val="22"/>
      <w:lang w:eastAsia="en-US"/>
    </w:rPr>
  </w:style>
  <w:style w:type="paragraph" w:styleId="Tytu">
    <w:name w:val="Title"/>
    <w:basedOn w:val="Normalny"/>
    <w:next w:val="Normalny"/>
    <w:link w:val="TytuZnak"/>
    <w:qFormat/>
    <w:rsid w:val="002D5D82"/>
    <w:pPr>
      <w:spacing w:line="360" w:lineRule="auto"/>
      <w:jc w:val="center"/>
    </w:pPr>
    <w:rPr>
      <w:rFonts w:ascii="Arial" w:hAnsi="Arial"/>
      <w:b/>
      <w:lang w:eastAsia="ar-SA"/>
    </w:rPr>
  </w:style>
  <w:style w:type="character" w:customStyle="1" w:styleId="TytuZnak">
    <w:name w:val="Tytuł Znak"/>
    <w:link w:val="Tytu"/>
    <w:rsid w:val="002D5D82"/>
    <w:rPr>
      <w:rFonts w:ascii="Arial" w:hAnsi="Arial" w:cs="Arial"/>
      <w:b/>
      <w:sz w:val="24"/>
      <w:szCs w:val="24"/>
      <w:lang w:eastAsia="ar-SA"/>
    </w:rPr>
  </w:style>
  <w:style w:type="character" w:styleId="Hipercze">
    <w:name w:val="Hyperlink"/>
    <w:uiPriority w:val="99"/>
    <w:unhideWhenUsed/>
    <w:rsid w:val="0009529B"/>
    <w:rPr>
      <w:color w:val="0000FF"/>
      <w:u w:val="single"/>
    </w:rPr>
  </w:style>
  <w:style w:type="paragraph" w:customStyle="1" w:styleId="contact">
    <w:name w:val="contact"/>
    <w:basedOn w:val="Normalny"/>
    <w:rsid w:val="0009529B"/>
    <w:pPr>
      <w:suppressAutoHyphens w:val="0"/>
      <w:spacing w:before="100" w:beforeAutospacing="1" w:after="100" w:afterAutospacing="1"/>
    </w:pPr>
    <w:rPr>
      <w:lang w:eastAsia="pl-PL"/>
    </w:rPr>
  </w:style>
  <w:style w:type="character" w:styleId="Odwoaniedokomentarza">
    <w:name w:val="annotation reference"/>
    <w:basedOn w:val="Domylnaczcionkaakapitu"/>
    <w:semiHidden/>
    <w:unhideWhenUsed/>
    <w:rsid w:val="00214828"/>
    <w:rPr>
      <w:sz w:val="16"/>
      <w:szCs w:val="16"/>
    </w:rPr>
  </w:style>
  <w:style w:type="paragraph" w:styleId="Tekstkomentarza">
    <w:name w:val="annotation text"/>
    <w:basedOn w:val="Normalny"/>
    <w:link w:val="TekstkomentarzaZnak"/>
    <w:semiHidden/>
    <w:unhideWhenUsed/>
    <w:rsid w:val="00214828"/>
    <w:rPr>
      <w:sz w:val="20"/>
      <w:szCs w:val="20"/>
    </w:rPr>
  </w:style>
  <w:style w:type="character" w:customStyle="1" w:styleId="TekstkomentarzaZnak">
    <w:name w:val="Tekst komentarza Znak"/>
    <w:basedOn w:val="Domylnaczcionkaakapitu"/>
    <w:link w:val="Tekstkomentarza"/>
    <w:semiHidden/>
    <w:rsid w:val="00214828"/>
    <w:rPr>
      <w:lang w:eastAsia="zh-CN"/>
    </w:rPr>
  </w:style>
  <w:style w:type="paragraph" w:styleId="Tematkomentarza">
    <w:name w:val="annotation subject"/>
    <w:basedOn w:val="Tekstkomentarza"/>
    <w:next w:val="Tekstkomentarza"/>
    <w:link w:val="TematkomentarzaZnak"/>
    <w:semiHidden/>
    <w:unhideWhenUsed/>
    <w:rsid w:val="00214828"/>
    <w:rPr>
      <w:b/>
      <w:bCs/>
    </w:rPr>
  </w:style>
  <w:style w:type="character" w:customStyle="1" w:styleId="TematkomentarzaZnak">
    <w:name w:val="Temat komentarza Znak"/>
    <w:basedOn w:val="TekstkomentarzaZnak"/>
    <w:link w:val="Tematkomentarza"/>
    <w:semiHidden/>
    <w:rsid w:val="00214828"/>
    <w:rPr>
      <w:b/>
      <w:bCs/>
      <w:lang w:eastAsia="zh-CN"/>
    </w:rPr>
  </w:style>
  <w:style w:type="paragraph" w:styleId="Tekstdymka">
    <w:name w:val="Balloon Text"/>
    <w:basedOn w:val="Normalny"/>
    <w:link w:val="TekstdymkaZnak"/>
    <w:semiHidden/>
    <w:unhideWhenUsed/>
    <w:rsid w:val="00214828"/>
    <w:rPr>
      <w:rFonts w:ascii="Tahoma" w:hAnsi="Tahoma" w:cs="Tahoma"/>
      <w:sz w:val="16"/>
      <w:szCs w:val="16"/>
    </w:rPr>
  </w:style>
  <w:style w:type="character" w:customStyle="1" w:styleId="TekstdymkaZnak">
    <w:name w:val="Tekst dymka Znak"/>
    <w:basedOn w:val="Domylnaczcionkaakapitu"/>
    <w:link w:val="Tekstdymka"/>
    <w:semiHidden/>
    <w:rsid w:val="00214828"/>
    <w:rPr>
      <w:rFonts w:ascii="Tahoma" w:hAnsi="Tahoma" w:cs="Tahoma"/>
      <w:sz w:val="16"/>
      <w:szCs w:val="16"/>
      <w:lang w:eastAsia="zh-CN"/>
    </w:rPr>
  </w:style>
  <w:style w:type="paragraph" w:styleId="Zwykytekst">
    <w:name w:val="Plain Text"/>
    <w:basedOn w:val="Normalny"/>
    <w:link w:val="ZwykytekstZnak"/>
    <w:uiPriority w:val="99"/>
    <w:unhideWhenUsed/>
    <w:rsid w:val="00EE4D99"/>
    <w:pPr>
      <w:suppressAutoHyphens w:val="0"/>
      <w:spacing w:before="100" w:beforeAutospacing="1" w:after="100" w:afterAutospacing="1"/>
    </w:pPr>
    <w:rPr>
      <w:lang w:eastAsia="pl-PL"/>
    </w:rPr>
  </w:style>
  <w:style w:type="character" w:customStyle="1" w:styleId="ZwykytekstZnak">
    <w:name w:val="Zwykły tekst Znak"/>
    <w:basedOn w:val="Domylnaczcionkaakapitu"/>
    <w:link w:val="Zwykytekst"/>
    <w:uiPriority w:val="99"/>
    <w:rsid w:val="00EE4D99"/>
    <w:rPr>
      <w:sz w:val="24"/>
      <w:szCs w:val="24"/>
    </w:rPr>
  </w:style>
  <w:style w:type="character" w:styleId="Odwoanieprzypisudolnego">
    <w:name w:val="footnote reference"/>
    <w:rsid w:val="00604B54"/>
    <w:rPr>
      <w:rFonts w:eastAsia="Times New Roman"/>
      <w:position w:val="1"/>
      <w:sz w:val="14"/>
    </w:rPr>
  </w:style>
  <w:style w:type="character" w:customStyle="1" w:styleId="Odwoanieprzypisudolnego1">
    <w:name w:val="Odwołanie przypisu dolnego1"/>
    <w:basedOn w:val="Domylnaczcionkaakapitu"/>
    <w:rsid w:val="00604B54"/>
  </w:style>
  <w:style w:type="character" w:customStyle="1" w:styleId="Znakiprzypiswdolnych">
    <w:name w:val="Znaki przypisów dolnych"/>
    <w:qFormat/>
    <w:rsid w:val="00604B54"/>
  </w:style>
  <w:style w:type="paragraph" w:customStyle="1" w:styleId="NormalnyWeb1">
    <w:name w:val="Normalny (Web)1"/>
    <w:basedOn w:val="Normalny"/>
    <w:rsid w:val="00604B54"/>
    <w:pPr>
      <w:widowControl w:val="0"/>
      <w:suppressAutoHyphens w:val="0"/>
      <w:autoSpaceDE w:val="0"/>
    </w:pPr>
    <w:rPr>
      <w:rFonts w:cs="Liberation Serif"/>
      <w:kern w:val="1"/>
      <w:lang w:eastAsia="ar-SA"/>
    </w:rPr>
  </w:style>
  <w:style w:type="paragraph" w:styleId="Tekstprzypisudolnego">
    <w:name w:val="footnote text"/>
    <w:basedOn w:val="Normalny"/>
    <w:link w:val="TekstprzypisudolnegoZnak"/>
    <w:rsid w:val="00604B54"/>
    <w:pPr>
      <w:widowControl w:val="0"/>
      <w:suppressAutoHyphens w:val="0"/>
      <w:autoSpaceDE w:val="0"/>
      <w:ind w:left="339" w:hanging="339"/>
    </w:pPr>
    <w:rPr>
      <w:rFonts w:cs="Liberation Serif"/>
      <w:kern w:val="1"/>
      <w:sz w:val="20"/>
      <w:szCs w:val="20"/>
      <w:lang w:eastAsia="ar-SA"/>
    </w:rPr>
  </w:style>
  <w:style w:type="character" w:customStyle="1" w:styleId="TekstprzypisudolnegoZnak">
    <w:name w:val="Tekst przypisu dolnego Znak"/>
    <w:basedOn w:val="Domylnaczcionkaakapitu"/>
    <w:link w:val="Tekstprzypisudolnego"/>
    <w:rsid w:val="00604B54"/>
    <w:rPr>
      <w:rFonts w:cs="Liberation Serif"/>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0447934">
      <w:bodyDiv w:val="1"/>
      <w:marLeft w:val="0"/>
      <w:marRight w:val="0"/>
      <w:marTop w:val="0"/>
      <w:marBottom w:val="0"/>
      <w:divBdr>
        <w:top w:val="none" w:sz="0" w:space="0" w:color="auto"/>
        <w:left w:val="none" w:sz="0" w:space="0" w:color="auto"/>
        <w:bottom w:val="none" w:sz="0" w:space="0" w:color="auto"/>
        <w:right w:val="none" w:sz="0" w:space="0" w:color="auto"/>
      </w:divBdr>
      <w:divsChild>
        <w:div w:id="1936787969">
          <w:marLeft w:val="0"/>
          <w:marRight w:val="0"/>
          <w:marTop w:val="0"/>
          <w:marBottom w:val="0"/>
          <w:divBdr>
            <w:top w:val="none" w:sz="0" w:space="0" w:color="auto"/>
            <w:left w:val="none" w:sz="0" w:space="0" w:color="auto"/>
            <w:bottom w:val="none" w:sz="0" w:space="0" w:color="auto"/>
            <w:right w:val="none" w:sz="0" w:space="0" w:color="auto"/>
          </w:divBdr>
        </w:div>
        <w:div w:id="1187716637">
          <w:marLeft w:val="0"/>
          <w:marRight w:val="0"/>
          <w:marTop w:val="0"/>
          <w:marBottom w:val="0"/>
          <w:divBdr>
            <w:top w:val="none" w:sz="0" w:space="0" w:color="auto"/>
            <w:left w:val="none" w:sz="0" w:space="0" w:color="auto"/>
            <w:bottom w:val="none" w:sz="0" w:space="0" w:color="auto"/>
            <w:right w:val="none" w:sz="0" w:space="0" w:color="auto"/>
          </w:divBdr>
        </w:div>
        <w:div w:id="1098672308">
          <w:marLeft w:val="0"/>
          <w:marRight w:val="0"/>
          <w:marTop w:val="0"/>
          <w:marBottom w:val="0"/>
          <w:divBdr>
            <w:top w:val="none" w:sz="0" w:space="0" w:color="auto"/>
            <w:left w:val="none" w:sz="0" w:space="0" w:color="auto"/>
            <w:bottom w:val="none" w:sz="0" w:space="0" w:color="auto"/>
            <w:right w:val="none" w:sz="0" w:space="0" w:color="auto"/>
          </w:divBdr>
        </w:div>
        <w:div w:id="2041199672">
          <w:marLeft w:val="0"/>
          <w:marRight w:val="0"/>
          <w:marTop w:val="0"/>
          <w:marBottom w:val="0"/>
          <w:divBdr>
            <w:top w:val="none" w:sz="0" w:space="0" w:color="auto"/>
            <w:left w:val="none" w:sz="0" w:space="0" w:color="auto"/>
            <w:bottom w:val="none" w:sz="0" w:space="0" w:color="auto"/>
            <w:right w:val="none" w:sz="0" w:space="0" w:color="auto"/>
          </w:divBdr>
        </w:div>
        <w:div w:id="1215893789">
          <w:marLeft w:val="0"/>
          <w:marRight w:val="0"/>
          <w:marTop w:val="0"/>
          <w:marBottom w:val="0"/>
          <w:divBdr>
            <w:top w:val="none" w:sz="0" w:space="0" w:color="auto"/>
            <w:left w:val="none" w:sz="0" w:space="0" w:color="auto"/>
            <w:bottom w:val="none" w:sz="0" w:space="0" w:color="auto"/>
            <w:right w:val="none" w:sz="0" w:space="0" w:color="auto"/>
          </w:divBdr>
        </w:div>
        <w:div w:id="14507482">
          <w:marLeft w:val="0"/>
          <w:marRight w:val="0"/>
          <w:marTop w:val="0"/>
          <w:marBottom w:val="0"/>
          <w:divBdr>
            <w:top w:val="none" w:sz="0" w:space="0" w:color="auto"/>
            <w:left w:val="none" w:sz="0" w:space="0" w:color="auto"/>
            <w:bottom w:val="none" w:sz="0" w:space="0" w:color="auto"/>
            <w:right w:val="none" w:sz="0" w:space="0" w:color="auto"/>
          </w:divBdr>
        </w:div>
        <w:div w:id="273755782">
          <w:marLeft w:val="0"/>
          <w:marRight w:val="0"/>
          <w:marTop w:val="0"/>
          <w:marBottom w:val="0"/>
          <w:divBdr>
            <w:top w:val="none" w:sz="0" w:space="0" w:color="auto"/>
            <w:left w:val="none" w:sz="0" w:space="0" w:color="auto"/>
            <w:bottom w:val="none" w:sz="0" w:space="0" w:color="auto"/>
            <w:right w:val="none" w:sz="0" w:space="0" w:color="auto"/>
          </w:divBdr>
        </w:div>
        <w:div w:id="1895313480">
          <w:marLeft w:val="0"/>
          <w:marRight w:val="0"/>
          <w:marTop w:val="0"/>
          <w:marBottom w:val="0"/>
          <w:divBdr>
            <w:top w:val="none" w:sz="0" w:space="0" w:color="auto"/>
            <w:left w:val="none" w:sz="0" w:space="0" w:color="auto"/>
            <w:bottom w:val="none" w:sz="0" w:space="0" w:color="auto"/>
            <w:right w:val="none" w:sz="0" w:space="0" w:color="auto"/>
          </w:divBdr>
        </w:div>
        <w:div w:id="1036156867">
          <w:marLeft w:val="0"/>
          <w:marRight w:val="0"/>
          <w:marTop w:val="0"/>
          <w:marBottom w:val="0"/>
          <w:divBdr>
            <w:top w:val="none" w:sz="0" w:space="0" w:color="auto"/>
            <w:left w:val="none" w:sz="0" w:space="0" w:color="auto"/>
            <w:bottom w:val="none" w:sz="0" w:space="0" w:color="auto"/>
            <w:right w:val="none" w:sz="0" w:space="0" w:color="auto"/>
          </w:divBdr>
        </w:div>
        <w:div w:id="270355723">
          <w:marLeft w:val="0"/>
          <w:marRight w:val="0"/>
          <w:marTop w:val="0"/>
          <w:marBottom w:val="0"/>
          <w:divBdr>
            <w:top w:val="none" w:sz="0" w:space="0" w:color="auto"/>
            <w:left w:val="none" w:sz="0" w:space="0" w:color="auto"/>
            <w:bottom w:val="none" w:sz="0" w:space="0" w:color="auto"/>
            <w:right w:val="none" w:sz="0" w:space="0" w:color="auto"/>
          </w:divBdr>
        </w:div>
        <w:div w:id="932592208">
          <w:marLeft w:val="0"/>
          <w:marRight w:val="0"/>
          <w:marTop w:val="0"/>
          <w:marBottom w:val="0"/>
          <w:divBdr>
            <w:top w:val="none" w:sz="0" w:space="0" w:color="auto"/>
            <w:left w:val="none" w:sz="0" w:space="0" w:color="auto"/>
            <w:bottom w:val="none" w:sz="0" w:space="0" w:color="auto"/>
            <w:right w:val="none" w:sz="0" w:space="0" w:color="auto"/>
          </w:divBdr>
        </w:div>
        <w:div w:id="536431442">
          <w:marLeft w:val="0"/>
          <w:marRight w:val="0"/>
          <w:marTop w:val="0"/>
          <w:marBottom w:val="0"/>
          <w:divBdr>
            <w:top w:val="none" w:sz="0" w:space="0" w:color="auto"/>
            <w:left w:val="none" w:sz="0" w:space="0" w:color="auto"/>
            <w:bottom w:val="none" w:sz="0" w:space="0" w:color="auto"/>
            <w:right w:val="none" w:sz="0" w:space="0" w:color="auto"/>
          </w:divBdr>
        </w:div>
        <w:div w:id="842890571">
          <w:marLeft w:val="0"/>
          <w:marRight w:val="0"/>
          <w:marTop w:val="0"/>
          <w:marBottom w:val="0"/>
          <w:divBdr>
            <w:top w:val="none" w:sz="0" w:space="0" w:color="auto"/>
            <w:left w:val="none" w:sz="0" w:space="0" w:color="auto"/>
            <w:bottom w:val="none" w:sz="0" w:space="0" w:color="auto"/>
            <w:right w:val="none" w:sz="0" w:space="0" w:color="auto"/>
          </w:divBdr>
        </w:div>
        <w:div w:id="1620333448">
          <w:marLeft w:val="0"/>
          <w:marRight w:val="0"/>
          <w:marTop w:val="0"/>
          <w:marBottom w:val="0"/>
          <w:divBdr>
            <w:top w:val="none" w:sz="0" w:space="0" w:color="auto"/>
            <w:left w:val="none" w:sz="0" w:space="0" w:color="auto"/>
            <w:bottom w:val="none" w:sz="0" w:space="0" w:color="auto"/>
            <w:right w:val="none" w:sz="0" w:space="0" w:color="auto"/>
          </w:divBdr>
        </w:div>
        <w:div w:id="463282018">
          <w:marLeft w:val="0"/>
          <w:marRight w:val="0"/>
          <w:marTop w:val="0"/>
          <w:marBottom w:val="0"/>
          <w:divBdr>
            <w:top w:val="none" w:sz="0" w:space="0" w:color="auto"/>
            <w:left w:val="none" w:sz="0" w:space="0" w:color="auto"/>
            <w:bottom w:val="none" w:sz="0" w:space="0" w:color="auto"/>
            <w:right w:val="none" w:sz="0" w:space="0" w:color="auto"/>
          </w:divBdr>
        </w:div>
        <w:div w:id="199099140">
          <w:marLeft w:val="0"/>
          <w:marRight w:val="0"/>
          <w:marTop w:val="0"/>
          <w:marBottom w:val="0"/>
          <w:divBdr>
            <w:top w:val="none" w:sz="0" w:space="0" w:color="auto"/>
            <w:left w:val="none" w:sz="0" w:space="0" w:color="auto"/>
            <w:bottom w:val="none" w:sz="0" w:space="0" w:color="auto"/>
            <w:right w:val="none" w:sz="0" w:space="0" w:color="auto"/>
          </w:divBdr>
        </w:div>
        <w:div w:id="709306451">
          <w:marLeft w:val="0"/>
          <w:marRight w:val="0"/>
          <w:marTop w:val="0"/>
          <w:marBottom w:val="0"/>
          <w:divBdr>
            <w:top w:val="none" w:sz="0" w:space="0" w:color="auto"/>
            <w:left w:val="none" w:sz="0" w:space="0" w:color="auto"/>
            <w:bottom w:val="none" w:sz="0" w:space="0" w:color="auto"/>
            <w:right w:val="none" w:sz="0" w:space="0" w:color="auto"/>
          </w:divBdr>
        </w:div>
        <w:div w:id="500897225">
          <w:marLeft w:val="0"/>
          <w:marRight w:val="0"/>
          <w:marTop w:val="0"/>
          <w:marBottom w:val="0"/>
          <w:divBdr>
            <w:top w:val="none" w:sz="0" w:space="0" w:color="auto"/>
            <w:left w:val="none" w:sz="0" w:space="0" w:color="auto"/>
            <w:bottom w:val="none" w:sz="0" w:space="0" w:color="auto"/>
            <w:right w:val="none" w:sz="0" w:space="0" w:color="auto"/>
          </w:divBdr>
        </w:div>
        <w:div w:id="1448114618">
          <w:marLeft w:val="0"/>
          <w:marRight w:val="0"/>
          <w:marTop w:val="0"/>
          <w:marBottom w:val="0"/>
          <w:divBdr>
            <w:top w:val="none" w:sz="0" w:space="0" w:color="auto"/>
            <w:left w:val="none" w:sz="0" w:space="0" w:color="auto"/>
            <w:bottom w:val="none" w:sz="0" w:space="0" w:color="auto"/>
            <w:right w:val="none" w:sz="0" w:space="0" w:color="auto"/>
          </w:divBdr>
        </w:div>
        <w:div w:id="61684025">
          <w:marLeft w:val="0"/>
          <w:marRight w:val="0"/>
          <w:marTop w:val="0"/>
          <w:marBottom w:val="0"/>
          <w:divBdr>
            <w:top w:val="none" w:sz="0" w:space="0" w:color="auto"/>
            <w:left w:val="none" w:sz="0" w:space="0" w:color="auto"/>
            <w:bottom w:val="none" w:sz="0" w:space="0" w:color="auto"/>
            <w:right w:val="none" w:sz="0" w:space="0" w:color="auto"/>
          </w:divBdr>
        </w:div>
        <w:div w:id="1631281882">
          <w:marLeft w:val="0"/>
          <w:marRight w:val="0"/>
          <w:marTop w:val="0"/>
          <w:marBottom w:val="0"/>
          <w:divBdr>
            <w:top w:val="none" w:sz="0" w:space="0" w:color="auto"/>
            <w:left w:val="none" w:sz="0" w:space="0" w:color="auto"/>
            <w:bottom w:val="none" w:sz="0" w:space="0" w:color="auto"/>
            <w:right w:val="none" w:sz="0" w:space="0" w:color="auto"/>
          </w:divBdr>
        </w:div>
        <w:div w:id="1905945522">
          <w:marLeft w:val="0"/>
          <w:marRight w:val="0"/>
          <w:marTop w:val="0"/>
          <w:marBottom w:val="0"/>
          <w:divBdr>
            <w:top w:val="none" w:sz="0" w:space="0" w:color="auto"/>
            <w:left w:val="none" w:sz="0" w:space="0" w:color="auto"/>
            <w:bottom w:val="none" w:sz="0" w:space="0" w:color="auto"/>
            <w:right w:val="none" w:sz="0" w:space="0" w:color="auto"/>
          </w:divBdr>
        </w:div>
        <w:div w:id="1128668542">
          <w:marLeft w:val="0"/>
          <w:marRight w:val="0"/>
          <w:marTop w:val="0"/>
          <w:marBottom w:val="0"/>
          <w:divBdr>
            <w:top w:val="none" w:sz="0" w:space="0" w:color="auto"/>
            <w:left w:val="none" w:sz="0" w:space="0" w:color="auto"/>
            <w:bottom w:val="none" w:sz="0" w:space="0" w:color="auto"/>
            <w:right w:val="none" w:sz="0" w:space="0" w:color="auto"/>
          </w:divBdr>
        </w:div>
        <w:div w:id="1789083023">
          <w:marLeft w:val="0"/>
          <w:marRight w:val="0"/>
          <w:marTop w:val="0"/>
          <w:marBottom w:val="0"/>
          <w:divBdr>
            <w:top w:val="none" w:sz="0" w:space="0" w:color="auto"/>
            <w:left w:val="none" w:sz="0" w:space="0" w:color="auto"/>
            <w:bottom w:val="none" w:sz="0" w:space="0" w:color="auto"/>
            <w:right w:val="none" w:sz="0" w:space="0" w:color="auto"/>
          </w:divBdr>
        </w:div>
        <w:div w:id="747189367">
          <w:marLeft w:val="0"/>
          <w:marRight w:val="0"/>
          <w:marTop w:val="0"/>
          <w:marBottom w:val="0"/>
          <w:divBdr>
            <w:top w:val="none" w:sz="0" w:space="0" w:color="auto"/>
            <w:left w:val="none" w:sz="0" w:space="0" w:color="auto"/>
            <w:bottom w:val="none" w:sz="0" w:space="0" w:color="auto"/>
            <w:right w:val="none" w:sz="0" w:space="0" w:color="auto"/>
          </w:divBdr>
        </w:div>
        <w:div w:id="1209027648">
          <w:marLeft w:val="0"/>
          <w:marRight w:val="0"/>
          <w:marTop w:val="0"/>
          <w:marBottom w:val="0"/>
          <w:divBdr>
            <w:top w:val="none" w:sz="0" w:space="0" w:color="auto"/>
            <w:left w:val="none" w:sz="0" w:space="0" w:color="auto"/>
            <w:bottom w:val="none" w:sz="0" w:space="0" w:color="auto"/>
            <w:right w:val="none" w:sz="0" w:space="0" w:color="auto"/>
          </w:divBdr>
        </w:div>
        <w:div w:id="1351682793">
          <w:marLeft w:val="0"/>
          <w:marRight w:val="0"/>
          <w:marTop w:val="0"/>
          <w:marBottom w:val="0"/>
          <w:divBdr>
            <w:top w:val="none" w:sz="0" w:space="0" w:color="auto"/>
            <w:left w:val="none" w:sz="0" w:space="0" w:color="auto"/>
            <w:bottom w:val="none" w:sz="0" w:space="0" w:color="auto"/>
            <w:right w:val="none" w:sz="0" w:space="0" w:color="auto"/>
          </w:divBdr>
        </w:div>
        <w:div w:id="497186567">
          <w:marLeft w:val="0"/>
          <w:marRight w:val="0"/>
          <w:marTop w:val="0"/>
          <w:marBottom w:val="0"/>
          <w:divBdr>
            <w:top w:val="none" w:sz="0" w:space="0" w:color="auto"/>
            <w:left w:val="none" w:sz="0" w:space="0" w:color="auto"/>
            <w:bottom w:val="none" w:sz="0" w:space="0" w:color="auto"/>
            <w:right w:val="none" w:sz="0" w:space="0" w:color="auto"/>
          </w:divBdr>
        </w:div>
        <w:div w:id="57674220">
          <w:marLeft w:val="0"/>
          <w:marRight w:val="0"/>
          <w:marTop w:val="0"/>
          <w:marBottom w:val="0"/>
          <w:divBdr>
            <w:top w:val="none" w:sz="0" w:space="0" w:color="auto"/>
            <w:left w:val="none" w:sz="0" w:space="0" w:color="auto"/>
            <w:bottom w:val="none" w:sz="0" w:space="0" w:color="auto"/>
            <w:right w:val="none" w:sz="0" w:space="0" w:color="auto"/>
          </w:divBdr>
        </w:div>
        <w:div w:id="480657579">
          <w:marLeft w:val="0"/>
          <w:marRight w:val="0"/>
          <w:marTop w:val="0"/>
          <w:marBottom w:val="0"/>
          <w:divBdr>
            <w:top w:val="none" w:sz="0" w:space="0" w:color="auto"/>
            <w:left w:val="none" w:sz="0" w:space="0" w:color="auto"/>
            <w:bottom w:val="none" w:sz="0" w:space="0" w:color="auto"/>
            <w:right w:val="none" w:sz="0" w:space="0" w:color="auto"/>
          </w:divBdr>
        </w:div>
        <w:div w:id="58863294">
          <w:marLeft w:val="0"/>
          <w:marRight w:val="0"/>
          <w:marTop w:val="0"/>
          <w:marBottom w:val="0"/>
          <w:divBdr>
            <w:top w:val="none" w:sz="0" w:space="0" w:color="auto"/>
            <w:left w:val="none" w:sz="0" w:space="0" w:color="auto"/>
            <w:bottom w:val="none" w:sz="0" w:space="0" w:color="auto"/>
            <w:right w:val="none" w:sz="0" w:space="0" w:color="auto"/>
          </w:divBdr>
        </w:div>
        <w:div w:id="1337923582">
          <w:marLeft w:val="0"/>
          <w:marRight w:val="0"/>
          <w:marTop w:val="0"/>
          <w:marBottom w:val="0"/>
          <w:divBdr>
            <w:top w:val="none" w:sz="0" w:space="0" w:color="auto"/>
            <w:left w:val="none" w:sz="0" w:space="0" w:color="auto"/>
            <w:bottom w:val="none" w:sz="0" w:space="0" w:color="auto"/>
            <w:right w:val="none" w:sz="0" w:space="0" w:color="auto"/>
          </w:divBdr>
        </w:div>
        <w:div w:id="220681467">
          <w:marLeft w:val="0"/>
          <w:marRight w:val="0"/>
          <w:marTop w:val="0"/>
          <w:marBottom w:val="0"/>
          <w:divBdr>
            <w:top w:val="none" w:sz="0" w:space="0" w:color="auto"/>
            <w:left w:val="none" w:sz="0" w:space="0" w:color="auto"/>
            <w:bottom w:val="none" w:sz="0" w:space="0" w:color="auto"/>
            <w:right w:val="none" w:sz="0" w:space="0" w:color="auto"/>
          </w:divBdr>
        </w:div>
        <w:div w:id="1083992069">
          <w:marLeft w:val="0"/>
          <w:marRight w:val="0"/>
          <w:marTop w:val="0"/>
          <w:marBottom w:val="0"/>
          <w:divBdr>
            <w:top w:val="none" w:sz="0" w:space="0" w:color="auto"/>
            <w:left w:val="none" w:sz="0" w:space="0" w:color="auto"/>
            <w:bottom w:val="none" w:sz="0" w:space="0" w:color="auto"/>
            <w:right w:val="none" w:sz="0" w:space="0" w:color="auto"/>
          </w:divBdr>
        </w:div>
      </w:divsChild>
    </w:div>
    <w:div w:id="136743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poddebi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CA43E5-096E-4491-B1CF-0474D9372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1864</Words>
  <Characters>11187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Komenda Powiatowa Policji</vt:lpstr>
    </vt:vector>
  </TitlesOfParts>
  <Company>Gmina Poddębice</Company>
  <LinksUpToDate>false</LinksUpToDate>
  <CharactersWithSpaces>13025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Komenda Powiatowa Policji</dc:title>
  <dc:subject/>
  <dc:creator>Rafał</dc:creator>
  <cp:keywords/>
  <dc:description/>
  <cp:lastModifiedBy>Elżbieta Pośpieszyńska</cp:lastModifiedBy>
  <cp:revision>6</cp:revision>
  <cp:lastPrinted>2025-09-05T08:19:00Z</cp:lastPrinted>
  <dcterms:created xsi:type="dcterms:W3CDTF">2025-10-10T12:45:00Z</dcterms:created>
  <dcterms:modified xsi:type="dcterms:W3CDTF">2025-10-13T08:28:00Z</dcterms:modified>
</cp:coreProperties>
</file>